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927" w:rsidRPr="005D35A9" w:rsidRDefault="008E2C0C" w:rsidP="00BD2363">
      <w:pPr>
        <w:jc w:val="center"/>
        <w:rPr>
          <w:b/>
          <w:szCs w:val="24"/>
          <w:lang w:val="sr-Cyrl-RS"/>
        </w:rPr>
      </w:pPr>
      <w:r>
        <w:rPr>
          <w:b/>
          <w:szCs w:val="24"/>
          <w:lang w:val="sr-Cyrl-RS"/>
        </w:rPr>
        <w:t>ТЕХНИЧКА ДОКУМЕНТАЦИЈА</w:t>
      </w:r>
    </w:p>
    <w:p w:rsidR="00C122F0" w:rsidRDefault="00C122F0" w:rsidP="00BD2363">
      <w:pPr>
        <w:jc w:val="center"/>
        <w:rPr>
          <w:szCs w:val="24"/>
          <w:lang w:val="sr-Cyrl-RS"/>
        </w:rPr>
      </w:pPr>
    </w:p>
    <w:p w:rsidR="00EF2050" w:rsidRDefault="00CA70AA" w:rsidP="008E2C0C">
      <w:pPr>
        <w:tabs>
          <w:tab w:val="left" w:pos="5954"/>
        </w:tabs>
        <w:suppressAutoHyphens/>
        <w:spacing w:line="100" w:lineRule="atLeast"/>
        <w:jc w:val="both"/>
        <w:rPr>
          <w:rFonts w:eastAsia="Arial Unicode MS" w:cs="Times New Roman"/>
          <w:b/>
          <w:color w:val="000000"/>
          <w:kern w:val="1"/>
          <w:szCs w:val="24"/>
          <w:lang w:val="sr-Cyrl-RS" w:eastAsia="ar-SA"/>
        </w:rPr>
      </w:pPr>
      <w:r>
        <w:rPr>
          <w:rFonts w:eastAsia="Arial Unicode MS" w:cs="Times New Roman"/>
          <w:b/>
          <w:color w:val="000000"/>
          <w:kern w:val="1"/>
          <w:szCs w:val="24"/>
          <w:lang w:val="sr-Cyrl-CS" w:eastAsia="ar-SA"/>
        </w:rPr>
        <w:t xml:space="preserve">Партија </w:t>
      </w:r>
      <w:r w:rsidR="00EC3ED3">
        <w:rPr>
          <w:rFonts w:eastAsia="Arial Unicode MS" w:cs="Times New Roman"/>
          <w:b/>
          <w:color w:val="000000"/>
          <w:kern w:val="1"/>
          <w:szCs w:val="24"/>
          <w:lang w:val="sr-Cyrl-CS" w:eastAsia="ar-SA"/>
        </w:rPr>
        <w:t>2</w:t>
      </w:r>
      <w:r w:rsidRPr="00BF2DF3">
        <w:rPr>
          <w:rFonts w:eastAsia="Arial Unicode MS" w:cs="Times New Roman"/>
          <w:b/>
          <w:color w:val="000000"/>
          <w:kern w:val="1"/>
          <w:szCs w:val="24"/>
          <w:lang w:val="sr-Cyrl-CS" w:eastAsia="ar-SA"/>
        </w:rPr>
        <w:t>:</w:t>
      </w:r>
      <w:r>
        <w:rPr>
          <w:rFonts w:eastAsia="Arial Unicode MS" w:cs="Times New Roman"/>
          <w:b/>
          <w:color w:val="000000"/>
          <w:kern w:val="1"/>
          <w:szCs w:val="24"/>
          <w:lang w:val="sr-Cyrl-CS" w:eastAsia="ar-SA"/>
        </w:rPr>
        <w:t xml:space="preserve"> Одржавање и сервисирање моторних возила за </w:t>
      </w:r>
      <w:r w:rsidR="00BE29C7">
        <w:rPr>
          <w:rFonts w:eastAsia="Arial Unicode MS" w:cs="Times New Roman"/>
          <w:b/>
          <w:color w:val="000000"/>
          <w:kern w:val="1"/>
          <w:szCs w:val="24"/>
          <w:lang w:val="sr-Cyrl-RS" w:eastAsia="ar-SA"/>
        </w:rPr>
        <w:t>Ниш</w:t>
      </w:r>
    </w:p>
    <w:p w:rsidR="00954B37" w:rsidRDefault="00954B37" w:rsidP="008E2C0C">
      <w:pPr>
        <w:tabs>
          <w:tab w:val="left" w:pos="5954"/>
        </w:tabs>
        <w:suppressAutoHyphens/>
        <w:spacing w:line="100" w:lineRule="atLeast"/>
        <w:jc w:val="both"/>
        <w:rPr>
          <w:rFonts w:eastAsia="Arial Unicode MS" w:cs="Times New Roman"/>
          <w:b/>
          <w:color w:val="000000"/>
          <w:kern w:val="1"/>
          <w:szCs w:val="24"/>
          <w:lang w:val="sr-Cyrl-RS" w:eastAsia="ar-SA"/>
        </w:rPr>
      </w:pPr>
    </w:p>
    <w:p w:rsidR="00954B37" w:rsidRPr="00954B37" w:rsidRDefault="00954B37" w:rsidP="00954B37">
      <w:pPr>
        <w:suppressAutoHyphens/>
        <w:spacing w:line="100" w:lineRule="atLeast"/>
        <w:rPr>
          <w:rFonts w:eastAsia="Arial Unicode MS" w:cs="Times New Roman"/>
          <w:b/>
          <w:bCs/>
          <w:iCs/>
          <w:color w:val="000000"/>
          <w:kern w:val="1"/>
          <w:szCs w:val="24"/>
          <w:lang w:val="sr-Cyrl-RS" w:eastAsia="ar-SA"/>
        </w:rPr>
      </w:pPr>
      <w:r w:rsidRPr="00954B37">
        <w:rPr>
          <w:rFonts w:eastAsia="Arial Unicode MS" w:cs="Times New Roman"/>
          <w:b/>
          <w:bCs/>
          <w:iCs/>
          <w:color w:val="000000"/>
          <w:kern w:val="1"/>
          <w:szCs w:val="24"/>
          <w:lang w:val="sr-Cyrl-CS" w:eastAsia="ar-SA"/>
        </w:rPr>
        <w:t xml:space="preserve">1. </w:t>
      </w:r>
      <w:r w:rsidRPr="00954B37">
        <w:rPr>
          <w:rFonts w:eastAsia="Arial Unicode MS" w:cs="Times New Roman"/>
          <w:b/>
          <w:bCs/>
          <w:iCs/>
          <w:color w:val="000000"/>
          <w:kern w:val="1"/>
          <w:szCs w:val="24"/>
          <w:lang w:eastAsia="ar-SA"/>
        </w:rPr>
        <w:t xml:space="preserve">ВРСТА </w:t>
      </w:r>
      <w:r w:rsidRPr="00954B37">
        <w:rPr>
          <w:rFonts w:eastAsia="Arial Unicode MS" w:cs="Times New Roman"/>
          <w:b/>
          <w:bCs/>
          <w:iCs/>
          <w:color w:val="000000"/>
          <w:kern w:val="1"/>
          <w:szCs w:val="24"/>
          <w:lang w:val="sr-Cyrl-CS" w:eastAsia="ar-SA"/>
        </w:rPr>
        <w:t xml:space="preserve">И ОПИС </w:t>
      </w:r>
      <w:r w:rsidRPr="00954B37">
        <w:rPr>
          <w:rFonts w:eastAsia="Arial Unicode MS" w:cs="Times New Roman"/>
          <w:b/>
          <w:bCs/>
          <w:iCs/>
          <w:color w:val="000000"/>
          <w:kern w:val="1"/>
          <w:szCs w:val="24"/>
          <w:lang w:val="sr-Cyrl-RS" w:eastAsia="ar-SA"/>
        </w:rPr>
        <w:t>УСЛУГА</w:t>
      </w:r>
    </w:p>
    <w:p w:rsidR="00954B37" w:rsidRDefault="00954B37" w:rsidP="00760DD4">
      <w:pPr>
        <w:suppressAutoHyphens/>
        <w:jc w:val="both"/>
        <w:rPr>
          <w:rFonts w:eastAsia="Arial Unicode MS" w:cs="Times New Roman"/>
          <w:color w:val="000000"/>
          <w:kern w:val="1"/>
          <w:szCs w:val="24"/>
          <w:lang w:val="sr-Cyrl-CS" w:eastAsia="ar-SA"/>
        </w:rPr>
      </w:pPr>
      <w:r w:rsidRPr="00954B37">
        <w:rPr>
          <w:rFonts w:eastAsia="Arial Unicode MS" w:cs="Times New Roman"/>
          <w:color w:val="000000"/>
          <w:kern w:val="1"/>
          <w:szCs w:val="24"/>
          <w:lang w:val="sr-Cyrl-RS" w:eastAsia="ar-SA"/>
        </w:rPr>
        <w:t>У</w:t>
      </w:r>
      <w:r w:rsidRPr="00954B37">
        <w:rPr>
          <w:rFonts w:eastAsia="Arial Unicode MS" w:cs="Times New Roman"/>
          <w:color w:val="000000"/>
          <w:kern w:val="1"/>
          <w:szCs w:val="24"/>
          <w:lang w:eastAsia="ar-SA"/>
        </w:rPr>
        <w:t xml:space="preserve">слуге </w:t>
      </w:r>
      <w:r w:rsidRPr="00954B37">
        <w:rPr>
          <w:rFonts w:eastAsia="Arial Unicode MS" w:cs="Times New Roman"/>
          <w:kern w:val="1"/>
          <w:szCs w:val="24"/>
          <w:lang w:val="sr-Cyrl-RS" w:eastAsia="ar-SA"/>
        </w:rPr>
        <w:t xml:space="preserve">одржавања моторних возила </w:t>
      </w:r>
      <w:r w:rsidRPr="00954B37">
        <w:rPr>
          <w:rFonts w:eastAsia="Arial Unicode MS" w:cs="Times New Roman"/>
          <w:kern w:val="1"/>
          <w:szCs w:val="24"/>
          <w:lang w:val="sr-Cyrl-CS" w:eastAsia="ar-SA"/>
        </w:rPr>
        <w:t>у</w:t>
      </w:r>
      <w:r w:rsidRPr="00954B37">
        <w:rPr>
          <w:rFonts w:eastAsia="Arial Unicode MS" w:cs="Times New Roman"/>
          <w:color w:val="000000"/>
          <w:kern w:val="1"/>
          <w:szCs w:val="24"/>
          <w:lang w:val="sr-Cyrl-CS" w:eastAsia="ar-SA"/>
        </w:rPr>
        <w:t xml:space="preserve"> погонима </w:t>
      </w:r>
      <w:r w:rsidRPr="00954B37">
        <w:rPr>
          <w:rFonts w:eastAsia="Arial Unicode MS" w:cs="Times New Roman"/>
          <w:color w:val="000000"/>
          <w:kern w:val="1"/>
          <w:szCs w:val="24"/>
          <w:lang w:val="ru-RU" w:eastAsia="ar-SA"/>
        </w:rPr>
        <w:t>понуђача или у месту корисника</w:t>
      </w:r>
      <w:r w:rsidRPr="00954B37">
        <w:rPr>
          <w:rFonts w:eastAsia="Arial Unicode MS" w:cs="Times New Roman"/>
          <w:color w:val="000000"/>
          <w:kern w:val="1"/>
          <w:szCs w:val="24"/>
          <w:lang w:val="sr-Cyrl-CS" w:eastAsia="ar-SA"/>
        </w:rPr>
        <w:t xml:space="preserve">. </w:t>
      </w:r>
    </w:p>
    <w:p w:rsidR="00760DD4" w:rsidRDefault="00760DD4" w:rsidP="00760DD4">
      <w:pPr>
        <w:suppressAutoHyphens/>
        <w:jc w:val="both"/>
        <w:rPr>
          <w:color w:val="000000"/>
          <w:szCs w:val="24"/>
          <w:lang w:val="sr-Cyrl-RS"/>
        </w:rPr>
      </w:pPr>
      <w:r>
        <w:rPr>
          <w:rFonts w:eastAsia="Arial Unicode MS" w:cs="Times New Roman"/>
          <w:color w:val="000000"/>
          <w:kern w:val="1"/>
          <w:szCs w:val="24"/>
          <w:lang w:val="sr-Cyrl-CS" w:eastAsia="ar-SA"/>
        </w:rPr>
        <w:t>ОРН:</w:t>
      </w:r>
      <w:r w:rsidRPr="00760DD4">
        <w:rPr>
          <w:color w:val="000000"/>
          <w:szCs w:val="24"/>
          <w:lang w:val="sr-Cyrl-RS"/>
        </w:rPr>
        <w:t xml:space="preserve"> </w:t>
      </w:r>
      <w:r w:rsidRPr="000207D6">
        <w:rPr>
          <w:color w:val="000000"/>
          <w:szCs w:val="24"/>
          <w:lang w:val="sr-Cyrl-RS"/>
        </w:rPr>
        <w:t>50100000 – Услуге поправки, одржавања и сродне услуге за возила и припадајућу опрему</w:t>
      </w:r>
    </w:p>
    <w:p w:rsidR="007D4BA1" w:rsidRDefault="007D4BA1" w:rsidP="007D4BA1">
      <w:pPr>
        <w:suppressAutoHyphens/>
        <w:spacing w:before="120"/>
        <w:jc w:val="both"/>
        <w:rPr>
          <w:rFonts w:eastAsia="Arial Unicode MS" w:cs="Times New Roman"/>
          <w:bCs/>
          <w:iCs/>
          <w:color w:val="000000"/>
          <w:kern w:val="1"/>
          <w:szCs w:val="24"/>
          <w:lang w:val="sr-Cyrl-CS" w:eastAsia="ar-SA"/>
        </w:rPr>
      </w:pPr>
      <w:r w:rsidRPr="00954B37">
        <w:rPr>
          <w:rFonts w:eastAsia="Arial Unicode MS" w:cs="Times New Roman"/>
          <w:bCs/>
          <w:iCs/>
          <w:color w:val="000000"/>
          <w:kern w:val="1"/>
          <w:szCs w:val="24"/>
          <w:lang w:val="sr-Cyrl-CS" w:eastAsia="ar-SA"/>
        </w:rPr>
        <w:t>Процењена вредност јавне набавке</w:t>
      </w:r>
      <w:r>
        <w:rPr>
          <w:rFonts w:eastAsia="Arial Unicode MS" w:cs="Times New Roman"/>
          <w:bCs/>
          <w:iCs/>
          <w:color w:val="000000"/>
          <w:kern w:val="1"/>
          <w:szCs w:val="24"/>
          <w:lang w:val="sr-Cyrl-CS" w:eastAsia="ar-SA"/>
        </w:rPr>
        <w:t xml:space="preserve">: </w:t>
      </w:r>
      <w:r w:rsidR="001B40AC">
        <w:rPr>
          <w:rFonts w:eastAsia="Arial Unicode MS" w:cs="Times New Roman"/>
          <w:bCs/>
          <w:iCs/>
          <w:color w:val="000000"/>
          <w:kern w:val="1"/>
          <w:szCs w:val="24"/>
          <w:lang w:val="en-US" w:eastAsia="ar-SA"/>
        </w:rPr>
        <w:t>5</w:t>
      </w:r>
      <w:r>
        <w:rPr>
          <w:rFonts w:eastAsia="Arial Unicode MS" w:cs="Times New Roman"/>
          <w:bCs/>
          <w:iCs/>
          <w:color w:val="000000"/>
          <w:kern w:val="1"/>
          <w:szCs w:val="24"/>
          <w:lang w:val="sr-Cyrl-CS" w:eastAsia="ar-SA"/>
        </w:rPr>
        <w:t>00.000,00 динара без ПДВ-а.</w:t>
      </w:r>
    </w:p>
    <w:p w:rsidR="007D4BA1" w:rsidRPr="00954B37" w:rsidRDefault="007D4BA1" w:rsidP="00760DD4">
      <w:pPr>
        <w:suppressAutoHyphens/>
        <w:jc w:val="both"/>
        <w:rPr>
          <w:rFonts w:eastAsia="Arial Unicode MS" w:cs="Times New Roman"/>
          <w:color w:val="000000"/>
          <w:kern w:val="1"/>
          <w:szCs w:val="24"/>
          <w:lang w:val="sr-Cyrl-CS" w:eastAsia="ar-SA"/>
        </w:rPr>
      </w:pPr>
    </w:p>
    <w:p w:rsidR="001A571A" w:rsidRPr="00954B37" w:rsidRDefault="001A571A" w:rsidP="001A571A">
      <w:pPr>
        <w:suppressAutoHyphens/>
        <w:jc w:val="both"/>
        <w:rPr>
          <w:rFonts w:eastAsia="Arial Unicode MS" w:cs="Times New Roman"/>
          <w:color w:val="000000"/>
          <w:kern w:val="1"/>
          <w:szCs w:val="24"/>
          <w:lang w:val="sr-Cyrl-CS" w:eastAsia="ar-SA"/>
        </w:rPr>
      </w:pPr>
      <w:r w:rsidRPr="00954B37">
        <w:rPr>
          <w:rFonts w:eastAsia="Arial Unicode MS" w:cs="Times New Roman"/>
          <w:color w:val="000000"/>
          <w:kern w:val="1"/>
          <w:szCs w:val="24"/>
          <w:lang w:val="sr-Cyrl-CS" w:eastAsia="ar-SA"/>
        </w:rPr>
        <w:t>Услуга одржавања се изводи на следећим моторним возилима:</w:t>
      </w:r>
    </w:p>
    <w:tbl>
      <w:tblPr>
        <w:tblW w:w="9225" w:type="dxa"/>
        <w:jc w:val="center"/>
        <w:tblLook w:val="04A0" w:firstRow="1" w:lastRow="0" w:firstColumn="1" w:lastColumn="0" w:noHBand="0" w:noVBand="1"/>
      </w:tblPr>
      <w:tblGrid>
        <w:gridCol w:w="1418"/>
        <w:gridCol w:w="5381"/>
        <w:gridCol w:w="2426"/>
      </w:tblGrid>
      <w:tr w:rsidR="001A571A" w:rsidRPr="00BF2DF3" w:rsidTr="00A83172">
        <w:trPr>
          <w:trHeight w:val="630"/>
          <w:jc w:val="center"/>
        </w:trPr>
        <w:tc>
          <w:tcPr>
            <w:tcW w:w="1418" w:type="dxa"/>
            <w:tcBorders>
              <w:top w:val="single" w:sz="4" w:space="0" w:color="auto"/>
              <w:left w:val="single" w:sz="4" w:space="0" w:color="auto"/>
              <w:bottom w:val="single" w:sz="4" w:space="0" w:color="auto"/>
              <w:right w:val="single" w:sz="4" w:space="0" w:color="auto"/>
            </w:tcBorders>
            <w:shd w:val="clear" w:color="000000" w:fill="FFFF00"/>
            <w:vAlign w:val="center"/>
          </w:tcPr>
          <w:p w:rsidR="001A571A" w:rsidRPr="00BF2DF3" w:rsidRDefault="001A571A" w:rsidP="00A83172">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Ред</w:t>
            </w:r>
            <w:proofErr w:type="spellEnd"/>
            <w:r w:rsidRPr="00BF2DF3">
              <w:rPr>
                <w:rFonts w:eastAsia="Times New Roman" w:cs="Times New Roman"/>
                <w:b/>
                <w:bCs/>
                <w:color w:val="000000"/>
                <w:szCs w:val="24"/>
                <w:lang w:val="en-US"/>
              </w:rPr>
              <w:t>.</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бр</w:t>
            </w:r>
            <w:proofErr w:type="spellEnd"/>
            <w:r w:rsidRPr="00BF2DF3">
              <w:rPr>
                <w:rFonts w:eastAsia="Times New Roman" w:cs="Times New Roman"/>
                <w:b/>
                <w:bCs/>
                <w:color w:val="000000"/>
                <w:szCs w:val="24"/>
                <w:lang w:val="en-US"/>
              </w:rPr>
              <w:t>.</w:t>
            </w:r>
          </w:p>
        </w:tc>
        <w:tc>
          <w:tcPr>
            <w:tcW w:w="5381" w:type="dxa"/>
            <w:tcBorders>
              <w:top w:val="single" w:sz="4" w:space="0" w:color="auto"/>
              <w:left w:val="nil"/>
              <w:bottom w:val="single" w:sz="4" w:space="0" w:color="auto"/>
              <w:right w:val="single" w:sz="4" w:space="0" w:color="auto"/>
            </w:tcBorders>
            <w:shd w:val="clear" w:color="000000" w:fill="FFFF00"/>
            <w:vAlign w:val="center"/>
          </w:tcPr>
          <w:p w:rsidR="001A571A" w:rsidRPr="00BF2DF3" w:rsidRDefault="001A571A" w:rsidP="00A83172">
            <w:pPr>
              <w:jc w:val="center"/>
              <w:rPr>
                <w:rFonts w:eastAsia="Times New Roman" w:cs="Times New Roman"/>
                <w:b/>
                <w:bCs/>
                <w:color w:val="000000"/>
                <w:szCs w:val="24"/>
                <w:lang w:val="ru-RU"/>
              </w:rPr>
            </w:pPr>
            <w:r w:rsidRPr="00BF2DF3">
              <w:rPr>
                <w:rFonts w:eastAsia="Times New Roman" w:cs="Times New Roman"/>
                <w:b/>
                <w:bCs/>
                <w:color w:val="000000"/>
                <w:szCs w:val="24"/>
                <w:lang w:val="ru-RU"/>
              </w:rPr>
              <w:t xml:space="preserve">Марка и тип </w:t>
            </w:r>
            <w:r w:rsidRPr="00BF2DF3">
              <w:rPr>
                <w:rFonts w:eastAsia="Times New Roman" w:cs="Times New Roman"/>
                <w:b/>
                <w:bCs/>
                <w:color w:val="000000"/>
                <w:szCs w:val="24"/>
                <w:lang w:val="ru-RU"/>
              </w:rPr>
              <w:br/>
              <w:t>моторног возила</w:t>
            </w:r>
          </w:p>
        </w:tc>
        <w:tc>
          <w:tcPr>
            <w:tcW w:w="2426" w:type="dxa"/>
            <w:tcBorders>
              <w:top w:val="single" w:sz="4" w:space="0" w:color="auto"/>
              <w:left w:val="nil"/>
              <w:bottom w:val="single" w:sz="4" w:space="0" w:color="auto"/>
              <w:right w:val="single" w:sz="4" w:space="0" w:color="auto"/>
            </w:tcBorders>
            <w:shd w:val="clear" w:color="000000" w:fill="FFFF00"/>
            <w:vAlign w:val="center"/>
          </w:tcPr>
          <w:p w:rsidR="001A571A" w:rsidRPr="00BF2DF3" w:rsidRDefault="001A571A" w:rsidP="00A83172">
            <w:pPr>
              <w:jc w:val="center"/>
              <w:rPr>
                <w:rFonts w:eastAsia="Times New Roman" w:cs="Times New Roman"/>
                <w:b/>
                <w:bCs/>
                <w:color w:val="000000"/>
                <w:szCs w:val="24"/>
                <w:lang w:val="en-US"/>
              </w:rPr>
            </w:pPr>
            <w:proofErr w:type="spellStart"/>
            <w:r w:rsidRPr="00BF2DF3">
              <w:rPr>
                <w:rFonts w:eastAsia="Times New Roman" w:cs="Times New Roman"/>
                <w:b/>
                <w:bCs/>
                <w:color w:val="000000"/>
                <w:szCs w:val="24"/>
                <w:lang w:val="en-US"/>
              </w:rPr>
              <w:t>Година</w:t>
            </w:r>
            <w:proofErr w:type="spellEnd"/>
            <w:r w:rsidRPr="00BF2DF3">
              <w:rPr>
                <w:rFonts w:eastAsia="Times New Roman" w:cs="Times New Roman"/>
                <w:b/>
                <w:bCs/>
                <w:color w:val="000000"/>
                <w:szCs w:val="24"/>
                <w:lang w:val="en-US"/>
              </w:rPr>
              <w:t xml:space="preserve"> </w:t>
            </w:r>
            <w:r w:rsidRPr="00BF2DF3">
              <w:rPr>
                <w:rFonts w:eastAsia="Times New Roman" w:cs="Times New Roman"/>
                <w:b/>
                <w:bCs/>
                <w:color w:val="000000"/>
                <w:szCs w:val="24"/>
                <w:lang w:val="en-US"/>
              </w:rPr>
              <w:br/>
            </w:r>
            <w:proofErr w:type="spellStart"/>
            <w:r w:rsidRPr="00BF2DF3">
              <w:rPr>
                <w:rFonts w:eastAsia="Times New Roman" w:cs="Times New Roman"/>
                <w:b/>
                <w:bCs/>
                <w:color w:val="000000"/>
                <w:szCs w:val="24"/>
                <w:lang w:val="en-US"/>
              </w:rPr>
              <w:t>производње</w:t>
            </w:r>
            <w:proofErr w:type="spellEnd"/>
          </w:p>
        </w:tc>
      </w:tr>
      <w:tr w:rsidR="001A571A" w:rsidRPr="00BF2DF3" w:rsidTr="00A83172">
        <w:trPr>
          <w:trHeight w:val="315"/>
          <w:jc w:val="center"/>
        </w:trPr>
        <w:tc>
          <w:tcPr>
            <w:tcW w:w="1418" w:type="dxa"/>
            <w:tcBorders>
              <w:top w:val="nil"/>
              <w:left w:val="single" w:sz="4" w:space="0" w:color="auto"/>
              <w:bottom w:val="single" w:sz="4" w:space="0" w:color="auto"/>
              <w:right w:val="single" w:sz="4" w:space="0" w:color="auto"/>
            </w:tcBorders>
            <w:shd w:val="clear" w:color="auto" w:fill="auto"/>
            <w:noWrap/>
            <w:vAlign w:val="center"/>
          </w:tcPr>
          <w:p w:rsidR="001A571A" w:rsidRPr="00D45BA3" w:rsidRDefault="001A571A" w:rsidP="00A83172">
            <w:pPr>
              <w:jc w:val="center"/>
              <w:rPr>
                <w:rFonts w:eastAsia="Times New Roman" w:cs="Times New Roman"/>
                <w:color w:val="000000"/>
                <w:szCs w:val="24"/>
                <w:lang w:val="sr-Cyrl-RS"/>
              </w:rPr>
            </w:pPr>
            <w:r>
              <w:rPr>
                <w:rFonts w:eastAsia="Times New Roman" w:cs="Times New Roman"/>
                <w:color w:val="000000"/>
                <w:szCs w:val="24"/>
                <w:lang w:val="sr-Cyrl-RS"/>
              </w:rPr>
              <w:t>1</w:t>
            </w:r>
          </w:p>
        </w:tc>
        <w:tc>
          <w:tcPr>
            <w:tcW w:w="5381" w:type="dxa"/>
            <w:tcBorders>
              <w:top w:val="nil"/>
              <w:left w:val="nil"/>
              <w:bottom w:val="single" w:sz="4" w:space="0" w:color="auto"/>
              <w:right w:val="single" w:sz="4" w:space="0" w:color="auto"/>
            </w:tcBorders>
            <w:shd w:val="clear" w:color="auto" w:fill="auto"/>
            <w:noWrap/>
            <w:vAlign w:val="center"/>
          </w:tcPr>
          <w:p w:rsidR="001A571A" w:rsidRPr="00BF2DF3" w:rsidRDefault="001A571A" w:rsidP="00A83172">
            <w:pPr>
              <w:jc w:val="center"/>
              <w:rPr>
                <w:rFonts w:eastAsia="Times New Roman" w:cs="Times New Roman"/>
                <w:color w:val="000000"/>
                <w:szCs w:val="24"/>
                <w:lang w:val="en-US"/>
              </w:rPr>
            </w:pPr>
            <w:r w:rsidRPr="00BF2DF3">
              <w:rPr>
                <w:rFonts w:eastAsia="Times New Roman" w:cs="Times New Roman"/>
                <w:color w:val="000000"/>
                <w:szCs w:val="24"/>
                <w:lang w:val="en-US"/>
              </w:rPr>
              <w:t xml:space="preserve">Peugeot boxer 2.2 </w:t>
            </w:r>
            <w:proofErr w:type="gramStart"/>
            <w:r w:rsidRPr="00BF2DF3">
              <w:rPr>
                <w:rFonts w:eastAsia="Times New Roman" w:cs="Times New Roman"/>
                <w:color w:val="000000"/>
                <w:szCs w:val="24"/>
                <w:lang w:val="en-US"/>
              </w:rPr>
              <w:t>HDI</w:t>
            </w:r>
            <w:r>
              <w:rPr>
                <w:rFonts w:eastAsia="Times New Roman" w:cs="Times New Roman"/>
                <w:color w:val="000000"/>
                <w:szCs w:val="24"/>
                <w:lang w:val="en-US"/>
              </w:rPr>
              <w:t xml:space="preserve">  FT</w:t>
            </w:r>
            <w:proofErr w:type="gramEnd"/>
            <w:r>
              <w:rPr>
                <w:rFonts w:eastAsia="Times New Roman" w:cs="Times New Roman"/>
                <w:color w:val="000000"/>
                <w:szCs w:val="24"/>
                <w:lang w:val="en-US"/>
              </w:rPr>
              <w:t xml:space="preserve"> 333 L2H1</w:t>
            </w:r>
          </w:p>
        </w:tc>
        <w:tc>
          <w:tcPr>
            <w:tcW w:w="2426" w:type="dxa"/>
            <w:tcBorders>
              <w:top w:val="nil"/>
              <w:left w:val="nil"/>
              <w:bottom w:val="single" w:sz="4" w:space="0" w:color="auto"/>
              <w:right w:val="single" w:sz="4" w:space="0" w:color="auto"/>
            </w:tcBorders>
            <w:shd w:val="clear" w:color="auto" w:fill="auto"/>
            <w:noWrap/>
            <w:vAlign w:val="center"/>
          </w:tcPr>
          <w:p w:rsidR="001A571A" w:rsidRPr="00BF2DF3" w:rsidRDefault="001A571A" w:rsidP="00A83172">
            <w:pPr>
              <w:jc w:val="center"/>
              <w:rPr>
                <w:rFonts w:eastAsia="Times New Roman" w:cs="Times New Roman"/>
                <w:color w:val="000000"/>
                <w:szCs w:val="24"/>
                <w:lang w:val="en-US"/>
              </w:rPr>
            </w:pPr>
            <w:r w:rsidRPr="00BF2DF3">
              <w:rPr>
                <w:rFonts w:eastAsia="Times New Roman" w:cs="Times New Roman"/>
                <w:color w:val="000000"/>
                <w:szCs w:val="24"/>
                <w:lang w:val="en-US"/>
              </w:rPr>
              <w:t>2011</w:t>
            </w:r>
          </w:p>
        </w:tc>
      </w:tr>
    </w:tbl>
    <w:p w:rsidR="001A571A" w:rsidRPr="00BF2DF3" w:rsidRDefault="001A571A" w:rsidP="001A571A">
      <w:pPr>
        <w:suppressAutoHyphens/>
        <w:spacing w:before="240"/>
        <w:rPr>
          <w:rFonts w:eastAsia="Arial Unicode MS" w:cs="Times New Roman"/>
          <w:b/>
          <w:bCs/>
          <w:iCs/>
          <w:color w:val="000000"/>
          <w:kern w:val="1"/>
          <w:szCs w:val="24"/>
          <w:lang w:val="sr-Cyrl-RS" w:eastAsia="ar-SA"/>
        </w:rPr>
      </w:pPr>
      <w:r>
        <w:rPr>
          <w:rFonts w:eastAsia="Arial Unicode MS" w:cs="Times New Roman"/>
          <w:b/>
          <w:bCs/>
          <w:iCs/>
          <w:color w:val="000000"/>
          <w:kern w:val="1"/>
          <w:szCs w:val="24"/>
          <w:lang w:val="sr-Cyrl-CS" w:eastAsia="ar-SA"/>
        </w:rPr>
        <w:t>2</w:t>
      </w:r>
      <w:r w:rsidRPr="00BF2DF3">
        <w:rPr>
          <w:rFonts w:eastAsia="Arial Unicode MS" w:cs="Times New Roman"/>
          <w:b/>
          <w:bCs/>
          <w:iCs/>
          <w:color w:val="000000"/>
          <w:kern w:val="1"/>
          <w:szCs w:val="24"/>
          <w:lang w:val="sr-Cyrl-CS" w:eastAsia="ar-SA"/>
        </w:rPr>
        <w:t>. КОЛИЧИНА</w:t>
      </w:r>
      <w:r w:rsidRPr="00BF2DF3">
        <w:rPr>
          <w:rFonts w:eastAsia="Arial Unicode MS" w:cs="Times New Roman"/>
          <w:b/>
          <w:bCs/>
          <w:iCs/>
          <w:color w:val="000000"/>
          <w:kern w:val="1"/>
          <w:szCs w:val="24"/>
          <w:lang w:eastAsia="ar-SA"/>
        </w:rPr>
        <w:t xml:space="preserve"> </w:t>
      </w:r>
      <w:r w:rsidRPr="00BF2DF3">
        <w:rPr>
          <w:rFonts w:eastAsia="Arial Unicode MS" w:cs="Times New Roman"/>
          <w:b/>
          <w:bCs/>
          <w:iCs/>
          <w:color w:val="000000"/>
          <w:kern w:val="1"/>
          <w:szCs w:val="24"/>
          <w:lang w:val="sr-Cyrl-RS" w:eastAsia="ar-SA"/>
        </w:rPr>
        <w:t>УСЛУГА</w:t>
      </w:r>
    </w:p>
    <w:p w:rsidR="001A571A" w:rsidRPr="00BF2DF3" w:rsidRDefault="001A571A" w:rsidP="001A571A">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Под количином услуга се сматра могући број појединачних акција одржавања на годишњем нивоу и представља статистички просек за трогодишњи период уназад (201</w:t>
      </w:r>
      <w:r>
        <w:rPr>
          <w:rFonts w:eastAsia="Arial Unicode MS" w:cs="Times New Roman"/>
          <w:bCs/>
          <w:iCs/>
          <w:color w:val="000000"/>
          <w:kern w:val="1"/>
          <w:szCs w:val="24"/>
          <w:lang w:val="ru-RU" w:eastAsia="ar-SA"/>
        </w:rPr>
        <w:t>9., 2020</w:t>
      </w:r>
      <w:r w:rsidRPr="00BF2DF3">
        <w:rPr>
          <w:rFonts w:eastAsia="Arial Unicode MS" w:cs="Times New Roman"/>
          <w:bCs/>
          <w:iCs/>
          <w:color w:val="000000"/>
          <w:kern w:val="1"/>
          <w:szCs w:val="24"/>
          <w:lang w:val="ru-RU" w:eastAsia="ar-SA"/>
        </w:rPr>
        <w:t>. и 20</w:t>
      </w:r>
      <w:r>
        <w:rPr>
          <w:rFonts w:eastAsia="Arial Unicode MS" w:cs="Times New Roman"/>
          <w:bCs/>
          <w:iCs/>
          <w:color w:val="000000"/>
          <w:kern w:val="1"/>
          <w:szCs w:val="24"/>
          <w:lang w:val="ru-RU" w:eastAsia="ar-SA"/>
        </w:rPr>
        <w:t>21</w:t>
      </w:r>
      <w:r w:rsidRPr="00BF2DF3">
        <w:rPr>
          <w:rFonts w:eastAsia="Arial Unicode MS" w:cs="Times New Roman"/>
          <w:bCs/>
          <w:iCs/>
          <w:color w:val="000000"/>
          <w:kern w:val="1"/>
          <w:szCs w:val="24"/>
          <w:lang w:val="ru-RU" w:eastAsia="ar-SA"/>
        </w:rPr>
        <w:t>. година).</w:t>
      </w:r>
    </w:p>
    <w:p w:rsidR="001A571A" w:rsidRPr="00BF2DF3" w:rsidRDefault="001A571A" w:rsidP="001A571A">
      <w:pPr>
        <w:suppressAutoHyphens/>
        <w:spacing w:before="120" w:after="120"/>
        <w:jc w:val="both"/>
        <w:rPr>
          <w:rFonts w:eastAsia="Arial Unicode MS" w:cs="Times New Roman"/>
          <w:bCs/>
          <w:iCs/>
          <w:color w:val="000000"/>
          <w:kern w:val="1"/>
          <w:szCs w:val="24"/>
          <w:lang w:val="ru-RU" w:eastAsia="ar-SA"/>
        </w:rPr>
      </w:pPr>
      <w:r w:rsidRPr="00BF2DF3">
        <w:rPr>
          <w:rFonts w:eastAsia="Arial Unicode MS" w:cs="Times New Roman"/>
          <w:bCs/>
          <w:iCs/>
          <w:color w:val="000000"/>
          <w:kern w:val="1"/>
          <w:szCs w:val="24"/>
          <w:lang w:val="ru-RU" w:eastAsia="ar-SA"/>
        </w:rPr>
        <w:t xml:space="preserve">Оријентациона количина услуга </w:t>
      </w:r>
      <w:r w:rsidRPr="00BF2DF3">
        <w:rPr>
          <w:rFonts w:eastAsia="Arial Unicode MS" w:cs="Times New Roman"/>
          <w:color w:val="000000"/>
          <w:kern w:val="1"/>
          <w:szCs w:val="24"/>
          <w:lang w:val="sr-Cyrl-RS" w:eastAsia="ar-SA"/>
        </w:rPr>
        <w:t>превентивног и корективног одржавања моторних возила</w:t>
      </w:r>
      <w:r w:rsidRPr="00BF2DF3">
        <w:rPr>
          <w:rFonts w:eastAsia="Arial Unicode MS" w:cs="Times New Roman"/>
          <w:bCs/>
          <w:iCs/>
          <w:color w:val="000000"/>
          <w:kern w:val="1"/>
          <w:szCs w:val="24"/>
          <w:lang w:val="ru-RU" w:eastAsia="ar-SA"/>
        </w:rPr>
        <w:t xml:space="preserve"> за време трајања оквирног споразума износи: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3"/>
        <w:gridCol w:w="3298"/>
      </w:tblGrid>
      <w:tr w:rsidR="001A571A" w:rsidRPr="00BF2DF3" w:rsidTr="00A83172">
        <w:trPr>
          <w:trHeight w:val="537"/>
          <w:jc w:val="center"/>
        </w:trPr>
        <w:tc>
          <w:tcPr>
            <w:tcW w:w="6053" w:type="dxa"/>
            <w:shd w:val="clear" w:color="auto" w:fill="FFFF00"/>
            <w:vAlign w:val="center"/>
          </w:tcPr>
          <w:p w:rsidR="001A571A" w:rsidRPr="00BF2DF3" w:rsidRDefault="001A571A" w:rsidP="00A83172">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Намена моторних возила</w:t>
            </w:r>
          </w:p>
        </w:tc>
        <w:tc>
          <w:tcPr>
            <w:tcW w:w="3298" w:type="dxa"/>
            <w:shd w:val="clear" w:color="auto" w:fill="FFFF00"/>
            <w:vAlign w:val="center"/>
          </w:tcPr>
          <w:p w:rsidR="001A571A" w:rsidRPr="00BF2DF3" w:rsidRDefault="001A571A" w:rsidP="00A83172">
            <w:pPr>
              <w:suppressAutoHyphens/>
              <w:spacing w:line="100" w:lineRule="atLeast"/>
              <w:jc w:val="center"/>
              <w:rPr>
                <w:rFonts w:eastAsia="Arial Unicode MS" w:cs="Times New Roman"/>
                <w:color w:val="000000"/>
                <w:kern w:val="1"/>
                <w:szCs w:val="24"/>
                <w:lang w:val="sr-Latn-CS" w:eastAsia="ar-SA"/>
              </w:rPr>
            </w:pPr>
            <w:r w:rsidRPr="00BF2DF3">
              <w:rPr>
                <w:rFonts w:eastAsia="Arial Unicode MS" w:cs="Times New Roman"/>
                <w:color w:val="000000"/>
                <w:kern w:val="1"/>
                <w:szCs w:val="24"/>
                <w:lang w:val="ru-RU" w:eastAsia="ar-SA"/>
              </w:rPr>
              <w:t>Оријентациона</w:t>
            </w:r>
          </w:p>
          <w:p w:rsidR="001A571A" w:rsidRPr="00BF2DF3" w:rsidRDefault="001A571A" w:rsidP="00A83172">
            <w:pPr>
              <w:suppressAutoHyphens/>
              <w:spacing w:line="100" w:lineRule="atLeast"/>
              <w:jc w:val="center"/>
              <w:rPr>
                <w:rFonts w:eastAsia="Arial Unicode MS" w:cs="Times New Roman"/>
                <w:color w:val="000000"/>
                <w:kern w:val="1"/>
                <w:szCs w:val="24"/>
                <w:lang w:val="sr-Cyrl-CS" w:eastAsia="ar-SA"/>
              </w:rPr>
            </w:pPr>
            <w:r w:rsidRPr="00BF2DF3">
              <w:rPr>
                <w:rFonts w:eastAsia="Arial Unicode MS" w:cs="Times New Roman"/>
                <w:color w:val="000000"/>
                <w:kern w:val="1"/>
                <w:szCs w:val="24"/>
                <w:lang w:val="en-US" w:eastAsia="ar-SA"/>
              </w:rPr>
              <w:t>к</w:t>
            </w:r>
            <w:r w:rsidRPr="00BF2DF3">
              <w:rPr>
                <w:rFonts w:eastAsia="Arial Unicode MS" w:cs="Times New Roman"/>
                <w:color w:val="000000"/>
                <w:kern w:val="1"/>
                <w:szCs w:val="24"/>
                <w:lang w:val="ru-RU" w:eastAsia="ar-SA"/>
              </w:rPr>
              <w:t>оличина услуга</w:t>
            </w:r>
          </w:p>
        </w:tc>
      </w:tr>
      <w:tr w:rsidR="001A571A" w:rsidRPr="00BF2DF3" w:rsidTr="00A83172">
        <w:trPr>
          <w:jc w:val="center"/>
        </w:trPr>
        <w:tc>
          <w:tcPr>
            <w:tcW w:w="6053" w:type="dxa"/>
            <w:shd w:val="clear" w:color="auto" w:fill="auto"/>
            <w:vAlign w:val="center"/>
          </w:tcPr>
          <w:p w:rsidR="001A571A" w:rsidRPr="00BF2DF3" w:rsidRDefault="001A571A" w:rsidP="00A83172">
            <w:pPr>
              <w:suppressAutoHyphens/>
              <w:spacing w:line="100" w:lineRule="atLeast"/>
              <w:rPr>
                <w:rFonts w:eastAsia="Arial Unicode MS" w:cs="Times New Roman"/>
                <w:color w:val="000000"/>
                <w:kern w:val="1"/>
                <w:szCs w:val="24"/>
                <w:lang w:val="sr-Cyrl-CS" w:eastAsia="ar-SA"/>
              </w:rPr>
            </w:pPr>
            <w:r w:rsidRPr="00BF2DF3">
              <w:rPr>
                <w:rFonts w:eastAsia="Arial Unicode MS" w:cs="Times New Roman"/>
                <w:color w:val="000000"/>
                <w:kern w:val="1"/>
                <w:szCs w:val="24"/>
                <w:lang w:val="sr-Cyrl-CS" w:eastAsia="ar-SA"/>
              </w:rPr>
              <w:t>Путничка и комерцијална моторна возила</w:t>
            </w:r>
          </w:p>
        </w:tc>
        <w:tc>
          <w:tcPr>
            <w:tcW w:w="3298" w:type="dxa"/>
            <w:vAlign w:val="center"/>
          </w:tcPr>
          <w:p w:rsidR="001A571A" w:rsidRPr="00BF2DF3" w:rsidRDefault="001A571A" w:rsidP="00A83172">
            <w:pPr>
              <w:suppressAutoHyphens/>
              <w:spacing w:line="100" w:lineRule="atLeast"/>
              <w:jc w:val="center"/>
              <w:rPr>
                <w:rFonts w:eastAsia="Arial Unicode MS" w:cs="Times New Roman"/>
                <w:b/>
                <w:bCs/>
                <w:iCs/>
                <w:color w:val="000000"/>
                <w:kern w:val="1"/>
                <w:szCs w:val="24"/>
                <w:lang w:val="sr-Cyrl-CS" w:eastAsia="sr-Cyrl-CS"/>
              </w:rPr>
            </w:pPr>
            <w:r>
              <w:rPr>
                <w:rFonts w:eastAsia="Arial Unicode MS" w:cs="Times New Roman"/>
                <w:b/>
                <w:bCs/>
                <w:iCs/>
                <w:color w:val="000000"/>
                <w:kern w:val="1"/>
                <w:szCs w:val="24"/>
                <w:lang w:val="sr-Cyrl-CS" w:eastAsia="sr-Cyrl-CS"/>
              </w:rPr>
              <w:t>12</w:t>
            </w:r>
          </w:p>
        </w:tc>
      </w:tr>
    </w:tbl>
    <w:p w:rsidR="001A571A" w:rsidRDefault="001A571A" w:rsidP="001A571A">
      <w:pPr>
        <w:suppressAutoHyphens/>
        <w:spacing w:before="120"/>
        <w:jc w:val="both"/>
        <w:rPr>
          <w:rFonts w:eastAsia="Arial Unicode MS" w:cs="Times New Roman"/>
          <w:b/>
          <w:bCs/>
          <w:iCs/>
          <w:color w:val="000000"/>
          <w:kern w:val="1"/>
          <w:szCs w:val="24"/>
          <w:lang w:val="sr-Cyrl-CS" w:eastAsia="ar-SA"/>
        </w:rPr>
      </w:pPr>
    </w:p>
    <w:p w:rsidR="001A571A" w:rsidRPr="00AF6457" w:rsidRDefault="001A571A" w:rsidP="001A571A">
      <w:pPr>
        <w:suppressAutoHyphens/>
        <w:spacing w:before="120"/>
        <w:jc w:val="both"/>
        <w:rPr>
          <w:rFonts w:eastAsia="Arial Unicode MS" w:cs="Times New Roman"/>
          <w:b/>
          <w:bCs/>
          <w:iCs/>
          <w:color w:val="000000"/>
          <w:kern w:val="1"/>
          <w:szCs w:val="24"/>
          <w:lang w:val="sr-Cyrl-CS" w:eastAsia="ar-SA"/>
        </w:rPr>
      </w:pPr>
      <w:r w:rsidRPr="00AF6457">
        <w:rPr>
          <w:rFonts w:eastAsia="Arial Unicode MS" w:cs="Times New Roman"/>
          <w:b/>
          <w:bCs/>
          <w:iCs/>
          <w:color w:val="000000"/>
          <w:kern w:val="1"/>
          <w:szCs w:val="24"/>
          <w:lang w:val="sr-Cyrl-CS" w:eastAsia="ar-SA"/>
        </w:rPr>
        <w:t>3. ТЕХНИЧКА СПЕЦИФИКАЦИЈА УСЛУГА ОДРЖАВАЊА</w:t>
      </w:r>
    </w:p>
    <w:p w:rsidR="001A571A" w:rsidRDefault="001A571A" w:rsidP="001A571A">
      <w:pPr>
        <w:suppressAutoHyphens/>
        <w:spacing w:before="120"/>
        <w:jc w:val="both"/>
        <w:rPr>
          <w:rFonts w:eastAsia="Arial Unicode MS" w:cs="Times New Roman"/>
          <w:b/>
          <w:bCs/>
          <w:iCs/>
          <w:color w:val="000000"/>
          <w:kern w:val="1"/>
          <w:szCs w:val="24"/>
          <w:u w:val="single"/>
          <w:lang w:val="sr-Cyrl-CS" w:eastAsia="ar-SA"/>
        </w:rPr>
      </w:pPr>
      <w:r w:rsidRPr="00AF6457">
        <w:rPr>
          <w:rFonts w:eastAsia="Arial Unicode MS" w:cs="Times New Roman"/>
          <w:b/>
          <w:bCs/>
          <w:iCs/>
          <w:color w:val="000000"/>
          <w:kern w:val="1"/>
          <w:szCs w:val="24"/>
          <w:u w:val="single"/>
          <w:lang w:val="sr-Cyrl-CS" w:eastAsia="ar-SA"/>
        </w:rPr>
        <w:t>Опис услуге одржавања:</w:t>
      </w:r>
    </w:p>
    <w:p w:rsidR="006D30F6" w:rsidRPr="00AF6457" w:rsidRDefault="006D30F6" w:rsidP="001A571A">
      <w:pPr>
        <w:suppressAutoHyphens/>
        <w:spacing w:before="120"/>
        <w:jc w:val="both"/>
        <w:rPr>
          <w:rFonts w:eastAsia="Arial Unicode MS" w:cs="Times New Roman"/>
          <w:b/>
          <w:bCs/>
          <w:iCs/>
          <w:color w:val="000000"/>
          <w:kern w:val="1"/>
          <w:szCs w:val="24"/>
          <w:u w:val="single"/>
          <w:lang w:val="sr-Cyrl-CS" w:eastAsia="ar-SA"/>
        </w:rPr>
      </w:pPr>
    </w:p>
    <w:p w:rsidR="001A571A" w:rsidRPr="006D30F6" w:rsidRDefault="001A571A" w:rsidP="006D30F6">
      <w:pPr>
        <w:suppressAutoHyphens/>
        <w:jc w:val="both"/>
        <w:rPr>
          <w:rFonts w:eastAsia="Arial Unicode MS" w:cs="Times New Roman"/>
          <w:b/>
          <w:bCs/>
          <w:iCs/>
          <w:color w:val="000000"/>
          <w:kern w:val="1"/>
          <w:szCs w:val="24"/>
          <w:lang w:val="sr-Cyrl-CS" w:eastAsia="ar-SA"/>
        </w:rPr>
      </w:pPr>
      <w:r w:rsidRPr="006D30F6">
        <w:rPr>
          <w:rFonts w:eastAsia="Arial Unicode MS" w:cs="Times New Roman"/>
          <w:b/>
          <w:bCs/>
          <w:iCs/>
          <w:color w:val="000000"/>
          <w:kern w:val="1"/>
          <w:szCs w:val="24"/>
          <w:lang w:val="sr-Cyrl-CS" w:eastAsia="ar-SA"/>
        </w:rPr>
        <w:t>Табела 1: Мали сервис</w:t>
      </w:r>
    </w:p>
    <w:tbl>
      <w:tblPr>
        <w:tblW w:w="9351" w:type="dxa"/>
        <w:tblLook w:val="04A0" w:firstRow="1" w:lastRow="0" w:firstColumn="1" w:lastColumn="0" w:noHBand="0" w:noVBand="1"/>
      </w:tblPr>
      <w:tblGrid>
        <w:gridCol w:w="634"/>
        <w:gridCol w:w="3472"/>
        <w:gridCol w:w="1418"/>
        <w:gridCol w:w="1984"/>
        <w:gridCol w:w="1843"/>
      </w:tblGrid>
      <w:tr w:rsidR="001A571A" w:rsidRPr="00AF6457" w:rsidTr="00A83172">
        <w:trPr>
          <w:trHeight w:val="582"/>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1A571A" w:rsidRPr="00AF6457" w:rsidTr="00A83172">
        <w:trPr>
          <w:trHeight w:val="91"/>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1A571A"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уља</w:t>
            </w:r>
          </w:p>
        </w:tc>
        <w:tc>
          <w:tcPr>
            <w:tcW w:w="1418"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1A571A" w:rsidRPr="00AF6457" w:rsidRDefault="001A571A"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горива</w:t>
            </w:r>
          </w:p>
        </w:tc>
        <w:tc>
          <w:tcPr>
            <w:tcW w:w="1418"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1A571A" w:rsidRPr="00AF6457" w:rsidRDefault="001A571A"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3472"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ваздуха</w:t>
            </w:r>
          </w:p>
        </w:tc>
        <w:tc>
          <w:tcPr>
            <w:tcW w:w="1418"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1A571A" w:rsidRPr="00AF6457" w:rsidRDefault="001A571A"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3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Филтер полена климе</w:t>
            </w:r>
          </w:p>
        </w:tc>
        <w:tc>
          <w:tcPr>
            <w:tcW w:w="1418"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nil"/>
              <w:left w:val="nil"/>
              <w:bottom w:val="single" w:sz="8" w:space="0" w:color="auto"/>
              <w:right w:val="single" w:sz="8" w:space="0" w:color="auto"/>
            </w:tcBorders>
            <w:shd w:val="clear" w:color="auto" w:fill="auto"/>
            <w:vAlign w:val="center"/>
            <w:hideMark/>
          </w:tcPr>
          <w:p w:rsidR="001A571A" w:rsidRPr="00AF6457" w:rsidRDefault="001A571A" w:rsidP="00A83172">
            <w:pPr>
              <w:jc w:val="center"/>
              <w:rPr>
                <w:rFonts w:eastAsia="Times New Roman" w:cs="Times New Roman"/>
                <w:color w:val="000000"/>
                <w:sz w:val="20"/>
                <w:szCs w:val="20"/>
                <w:lang w:eastAsia="sr-Latn-RS"/>
              </w:rPr>
            </w:pPr>
            <w:r w:rsidRPr="00AF6457">
              <w:rPr>
                <w:rFonts w:eastAsia="Times New Roman" w:cs="Times New Roman"/>
                <w:color w:val="000000"/>
                <w:sz w:val="20"/>
                <w:szCs w:val="20"/>
                <w:lang w:eastAsia="sr-Latn-RS"/>
              </w:rPr>
              <w:t>16949</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Уље 5W-30 5/1</w:t>
            </w:r>
          </w:p>
        </w:tc>
        <w:tc>
          <w:tcPr>
            <w:tcW w:w="1418"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1A571A" w:rsidRDefault="001A571A" w:rsidP="00F12FC7">
      <w:pPr>
        <w:suppressAutoHyphens/>
        <w:jc w:val="both"/>
        <w:rPr>
          <w:rFonts w:eastAsia="Arial Unicode MS" w:cs="Times New Roman"/>
          <w:bCs/>
          <w:iCs/>
          <w:color w:val="000000"/>
          <w:kern w:val="1"/>
          <w:szCs w:val="24"/>
          <w:lang w:val="sr-Cyrl-CS" w:eastAsia="ar-SA"/>
        </w:rPr>
      </w:pPr>
    </w:p>
    <w:p w:rsidR="001A571A" w:rsidRPr="00AF296F" w:rsidRDefault="001A571A" w:rsidP="001A571A">
      <w:pPr>
        <w:suppressAutoHyphens/>
        <w:spacing w:before="120"/>
        <w:jc w:val="both"/>
        <w:rPr>
          <w:rFonts w:eastAsia="Arial Unicode MS" w:cs="Times New Roman"/>
          <w:b/>
          <w:bCs/>
          <w:iCs/>
          <w:color w:val="000000"/>
          <w:kern w:val="1"/>
          <w:szCs w:val="24"/>
          <w:lang w:val="sr-Cyrl-CS" w:eastAsia="ar-SA"/>
        </w:rPr>
      </w:pPr>
      <w:r w:rsidRPr="00AF296F">
        <w:rPr>
          <w:rFonts w:eastAsia="Arial Unicode MS" w:cs="Times New Roman"/>
          <w:b/>
          <w:bCs/>
          <w:iCs/>
          <w:color w:val="000000"/>
          <w:kern w:val="1"/>
          <w:szCs w:val="24"/>
          <w:lang w:val="sr-Cyrl-CS" w:eastAsia="ar-SA"/>
        </w:rPr>
        <w:t>Табела 2: Кочиони систем</w:t>
      </w:r>
    </w:p>
    <w:tbl>
      <w:tblPr>
        <w:tblW w:w="9351" w:type="dxa"/>
        <w:tblLook w:val="04A0" w:firstRow="1" w:lastRow="0" w:firstColumn="1" w:lastColumn="0" w:noHBand="0" w:noVBand="1"/>
      </w:tblPr>
      <w:tblGrid>
        <w:gridCol w:w="634"/>
        <w:gridCol w:w="3472"/>
        <w:gridCol w:w="1418"/>
        <w:gridCol w:w="1984"/>
        <w:gridCol w:w="1843"/>
      </w:tblGrid>
      <w:tr w:rsidR="001A571A" w:rsidRPr="00AF6457" w:rsidTr="00A83172">
        <w:trPr>
          <w:trHeight w:val="604"/>
        </w:trPr>
        <w:tc>
          <w:tcPr>
            <w:tcW w:w="63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3472"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Опис услуге</w:t>
            </w:r>
          </w:p>
        </w:tc>
        <w:tc>
          <w:tcPr>
            <w:tcW w:w="1418"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Jeд. мере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Ниво квалитета дела</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1A571A" w:rsidRPr="002106FC" w:rsidRDefault="001A571A" w:rsidP="00A83172">
            <w:pPr>
              <w:jc w:val="center"/>
              <w:rPr>
                <w:rFonts w:eastAsia="Times New Roman" w:cs="Times New Roman"/>
                <w:b/>
                <w:bCs/>
                <w:color w:val="000000"/>
                <w:sz w:val="22"/>
                <w:lang w:eastAsia="sr-Latn-RS"/>
              </w:rPr>
            </w:pPr>
            <w:r w:rsidRPr="002106FC">
              <w:rPr>
                <w:rFonts w:eastAsia="Times New Roman" w:cs="Times New Roman"/>
                <w:b/>
                <w:bCs/>
                <w:color w:val="000000"/>
                <w:sz w:val="22"/>
                <w:lang w:eastAsia="sr-Latn-RS"/>
              </w:rPr>
              <w:t>Кoл.</w:t>
            </w:r>
          </w:p>
        </w:tc>
      </w:tr>
      <w:tr w:rsidR="001A571A" w:rsidRPr="00AF6457" w:rsidTr="00A83172">
        <w:trPr>
          <w:trHeight w:val="243"/>
        </w:trPr>
        <w:tc>
          <w:tcPr>
            <w:tcW w:w="634" w:type="dxa"/>
            <w:tcBorders>
              <w:top w:val="nil"/>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3472"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418"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984"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4</w:t>
            </w:r>
          </w:p>
        </w:tc>
        <w:tc>
          <w:tcPr>
            <w:tcW w:w="1843"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Предње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Задње диск плочице</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lastRenderedPageBreak/>
              <w:t>3.</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Диск предњи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Диск задњи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орг.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5.</w:t>
            </w:r>
          </w:p>
        </w:tc>
        <w:tc>
          <w:tcPr>
            <w:tcW w:w="34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Кочионо уље (DOT-4)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л</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6.</w:t>
            </w:r>
          </w:p>
        </w:tc>
        <w:tc>
          <w:tcPr>
            <w:tcW w:w="3472"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 / монтажа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984" w:type="dxa"/>
            <w:tcBorders>
              <w:top w:val="single" w:sz="4" w:space="0" w:color="auto"/>
              <w:left w:val="nil"/>
              <w:bottom w:val="single" w:sz="4" w:space="0" w:color="auto"/>
              <w:right w:val="single" w:sz="4" w:space="0" w:color="auto"/>
            </w:tcBorders>
            <w:shd w:val="clear" w:color="000000" w:fill="FFFF00"/>
            <w:noWrap/>
            <w:vAlign w:val="bottom"/>
            <w:hideMark/>
          </w:tcPr>
          <w:p w:rsidR="001A571A" w:rsidRPr="00AF6457" w:rsidRDefault="001A571A" w:rsidP="00A83172">
            <w:pPr>
              <w:jc w:val="center"/>
              <w:rPr>
                <w:rFonts w:eastAsia="Times New Roman" w:cs="Times New Roman"/>
                <w:color w:val="000000"/>
                <w:szCs w:val="24"/>
                <w:lang w:eastAsia="sr-Latn-RS"/>
              </w:rPr>
            </w:pP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1A571A" w:rsidRDefault="001A571A" w:rsidP="00F12FC7">
      <w:pPr>
        <w:suppressAutoHyphens/>
        <w:jc w:val="both"/>
        <w:rPr>
          <w:rFonts w:eastAsia="Arial Unicode MS" w:cs="Times New Roman"/>
          <w:bCs/>
          <w:iCs/>
          <w:color w:val="000000"/>
          <w:kern w:val="1"/>
          <w:szCs w:val="24"/>
          <w:lang w:val="sr-Cyrl-CS" w:eastAsia="ar-SA"/>
        </w:rPr>
      </w:pPr>
    </w:p>
    <w:p w:rsidR="001A571A" w:rsidRPr="00AF296F" w:rsidRDefault="001A571A" w:rsidP="001A571A">
      <w:pPr>
        <w:suppressAutoHyphens/>
        <w:spacing w:before="120"/>
        <w:jc w:val="both"/>
        <w:rPr>
          <w:rFonts w:eastAsia="Arial Unicode MS" w:cs="Times New Roman"/>
          <w:b/>
          <w:bCs/>
          <w:iCs/>
          <w:color w:val="000000"/>
          <w:kern w:val="1"/>
          <w:szCs w:val="24"/>
          <w:lang w:val="sr-Cyrl-CS" w:eastAsia="ar-SA"/>
        </w:rPr>
      </w:pPr>
      <w:r w:rsidRPr="00AF296F">
        <w:rPr>
          <w:rFonts w:eastAsia="Arial Unicode MS" w:cs="Times New Roman"/>
          <w:b/>
          <w:bCs/>
          <w:iCs/>
          <w:color w:val="000000"/>
          <w:kern w:val="1"/>
          <w:szCs w:val="24"/>
          <w:lang w:val="sr-Cyrl-CS" w:eastAsia="ar-SA"/>
        </w:rPr>
        <w:t>Табела 3: Вулканизерске услуге</w:t>
      </w:r>
    </w:p>
    <w:tbl>
      <w:tblPr>
        <w:tblW w:w="9351" w:type="dxa"/>
        <w:tblLook w:val="04A0" w:firstRow="1" w:lastRow="0" w:firstColumn="1" w:lastColumn="0" w:noHBand="0" w:noVBand="1"/>
      </w:tblPr>
      <w:tblGrid>
        <w:gridCol w:w="635"/>
        <w:gridCol w:w="4889"/>
        <w:gridCol w:w="1984"/>
        <w:gridCol w:w="1843"/>
      </w:tblGrid>
      <w:tr w:rsidR="001A571A" w:rsidRPr="00AF6457" w:rsidTr="00A83172">
        <w:trPr>
          <w:trHeight w:val="58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1A571A" w:rsidRPr="00AF6457" w:rsidTr="00A83172">
        <w:trPr>
          <w:trHeight w:val="277"/>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1A571A" w:rsidRPr="00AF6457" w:rsidTr="00A83172">
        <w:trPr>
          <w:trHeight w:val="39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Поправка гуме (чеповање или флека)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Балансирање гума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3.</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Реглажа трапа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4.</w:t>
            </w:r>
          </w:p>
        </w:tc>
        <w:tc>
          <w:tcPr>
            <w:tcW w:w="4889"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rPr>
                <w:rFonts w:eastAsia="Times New Roman" w:cs="Times New Roman"/>
                <w:color w:val="000000"/>
                <w:szCs w:val="24"/>
                <w:lang w:eastAsia="sr-Latn-RS"/>
              </w:rPr>
            </w:pPr>
            <w:r w:rsidRPr="00AF6457">
              <w:rPr>
                <w:rFonts w:eastAsia="Times New Roman" w:cs="Times New Roman"/>
                <w:color w:val="000000"/>
                <w:szCs w:val="24"/>
                <w:lang w:eastAsia="sr-Latn-RS"/>
              </w:rPr>
              <w:t>Демонтажа/монтажа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мч</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1A571A" w:rsidRDefault="001A571A" w:rsidP="00A82446">
      <w:pPr>
        <w:suppressAutoHyphens/>
        <w:jc w:val="both"/>
        <w:rPr>
          <w:rFonts w:eastAsia="Arial Unicode MS" w:cs="Times New Roman"/>
          <w:bCs/>
          <w:iCs/>
          <w:color w:val="000000"/>
          <w:kern w:val="1"/>
          <w:szCs w:val="24"/>
          <w:lang w:val="sr-Cyrl-CS" w:eastAsia="ar-SA"/>
        </w:rPr>
      </w:pPr>
    </w:p>
    <w:p w:rsidR="001A571A" w:rsidRPr="00AF296F" w:rsidRDefault="001A571A" w:rsidP="001A571A">
      <w:pPr>
        <w:suppressAutoHyphens/>
        <w:spacing w:before="120"/>
        <w:jc w:val="both"/>
        <w:rPr>
          <w:rFonts w:eastAsia="Arial Unicode MS" w:cs="Times New Roman"/>
          <w:b/>
          <w:bCs/>
          <w:iCs/>
          <w:color w:val="000000"/>
          <w:kern w:val="1"/>
          <w:szCs w:val="24"/>
          <w:lang w:val="sr-Cyrl-CS" w:eastAsia="ar-SA"/>
        </w:rPr>
      </w:pPr>
      <w:r w:rsidRPr="00AF296F">
        <w:rPr>
          <w:rFonts w:eastAsia="Arial Unicode MS" w:cs="Times New Roman"/>
          <w:b/>
          <w:bCs/>
          <w:iCs/>
          <w:color w:val="000000"/>
          <w:kern w:val="1"/>
          <w:szCs w:val="24"/>
          <w:lang w:val="sr-Cyrl-CS" w:eastAsia="ar-SA"/>
        </w:rPr>
        <w:t>Табела 4: Дијагностика возила</w:t>
      </w:r>
    </w:p>
    <w:tbl>
      <w:tblPr>
        <w:tblW w:w="9351" w:type="dxa"/>
        <w:tblLook w:val="04A0" w:firstRow="1" w:lastRow="0" w:firstColumn="1" w:lastColumn="0" w:noHBand="0" w:noVBand="1"/>
      </w:tblPr>
      <w:tblGrid>
        <w:gridCol w:w="635"/>
        <w:gridCol w:w="4889"/>
        <w:gridCol w:w="1984"/>
        <w:gridCol w:w="1843"/>
      </w:tblGrid>
      <w:tr w:rsidR="001A571A" w:rsidRPr="00AF6457" w:rsidTr="00A83172">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1A571A" w:rsidRPr="00AF6457" w:rsidTr="00A83172">
        <w:trPr>
          <w:trHeight w:val="113"/>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1A571A" w:rsidRPr="00AF6457" w:rsidTr="00A83172">
        <w:trPr>
          <w:trHeight w:val="484"/>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c>
          <w:tcPr>
            <w:tcW w:w="4889" w:type="dxa"/>
            <w:tcBorders>
              <w:top w:val="nil"/>
              <w:left w:val="nil"/>
              <w:bottom w:val="single" w:sz="4" w:space="0" w:color="auto"/>
              <w:right w:val="single" w:sz="4" w:space="0" w:color="auto"/>
            </w:tcBorders>
            <w:shd w:val="clear" w:color="auto" w:fill="auto"/>
            <w:vAlign w:val="bottom"/>
            <w:hideMark/>
          </w:tcPr>
          <w:p w:rsidR="001A571A" w:rsidRPr="003F6421" w:rsidRDefault="001A571A"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Дијагностиковање возила са брисањем грешака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ком</w:t>
            </w:r>
          </w:p>
        </w:tc>
        <w:tc>
          <w:tcPr>
            <w:tcW w:w="1843" w:type="dxa"/>
            <w:tcBorders>
              <w:top w:val="nil"/>
              <w:left w:val="nil"/>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1A571A" w:rsidRDefault="001A571A" w:rsidP="00661BF9">
      <w:pPr>
        <w:suppressAutoHyphens/>
        <w:jc w:val="both"/>
        <w:rPr>
          <w:rFonts w:eastAsia="Arial Unicode MS" w:cs="Times New Roman"/>
          <w:bCs/>
          <w:iCs/>
          <w:color w:val="000000"/>
          <w:kern w:val="1"/>
          <w:szCs w:val="24"/>
          <w:lang w:val="sr-Cyrl-CS" w:eastAsia="ar-SA"/>
        </w:rPr>
      </w:pPr>
      <w:bookmarkStart w:id="0" w:name="_GoBack"/>
      <w:bookmarkEnd w:id="0"/>
    </w:p>
    <w:p w:rsidR="001A571A" w:rsidRPr="00AF296F" w:rsidRDefault="001A571A" w:rsidP="001A571A">
      <w:pPr>
        <w:suppressAutoHyphens/>
        <w:spacing w:before="120"/>
        <w:jc w:val="both"/>
        <w:rPr>
          <w:rFonts w:eastAsia="Arial Unicode MS" w:cs="Times New Roman"/>
          <w:b/>
          <w:bCs/>
          <w:iCs/>
          <w:color w:val="000000"/>
          <w:kern w:val="1"/>
          <w:szCs w:val="24"/>
          <w:lang w:val="sr-Cyrl-CS" w:eastAsia="ar-SA"/>
        </w:rPr>
      </w:pPr>
      <w:r w:rsidRPr="00AF296F">
        <w:rPr>
          <w:rFonts w:eastAsia="Arial Unicode MS" w:cs="Times New Roman"/>
          <w:b/>
          <w:bCs/>
          <w:iCs/>
          <w:color w:val="000000"/>
          <w:kern w:val="1"/>
          <w:szCs w:val="24"/>
          <w:lang w:val="sr-Cyrl-CS" w:eastAsia="ar-SA"/>
        </w:rPr>
        <w:t xml:space="preserve">Табела </w:t>
      </w:r>
      <w:r w:rsidR="007000C7">
        <w:rPr>
          <w:rFonts w:eastAsia="Arial Unicode MS" w:cs="Times New Roman"/>
          <w:b/>
          <w:bCs/>
          <w:iCs/>
          <w:color w:val="000000"/>
          <w:kern w:val="1"/>
          <w:szCs w:val="24"/>
          <w:lang w:val="sr-Cyrl-CS" w:eastAsia="ar-SA"/>
        </w:rPr>
        <w:t>5</w:t>
      </w:r>
      <w:r w:rsidRPr="00AF296F">
        <w:rPr>
          <w:rFonts w:eastAsia="Arial Unicode MS" w:cs="Times New Roman"/>
          <w:b/>
          <w:bCs/>
          <w:iCs/>
          <w:color w:val="000000"/>
          <w:kern w:val="1"/>
          <w:szCs w:val="24"/>
          <w:lang w:val="sr-Cyrl-CS" w:eastAsia="ar-SA"/>
        </w:rPr>
        <w:t>: Додатне услуге</w:t>
      </w:r>
    </w:p>
    <w:tbl>
      <w:tblPr>
        <w:tblW w:w="9351" w:type="dxa"/>
        <w:tblLook w:val="04A0" w:firstRow="1" w:lastRow="0" w:firstColumn="1" w:lastColumn="0" w:noHBand="0" w:noVBand="1"/>
      </w:tblPr>
      <w:tblGrid>
        <w:gridCol w:w="635"/>
        <w:gridCol w:w="4889"/>
        <w:gridCol w:w="1984"/>
        <w:gridCol w:w="1843"/>
      </w:tblGrid>
      <w:tr w:rsidR="001A571A" w:rsidRPr="00AF6457" w:rsidTr="00A83172">
        <w:trPr>
          <w:trHeight w:val="671"/>
        </w:trPr>
        <w:tc>
          <w:tcPr>
            <w:tcW w:w="635"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b/>
                <w:bCs/>
                <w:color w:val="000000"/>
                <w:sz w:val="20"/>
                <w:szCs w:val="20"/>
                <w:lang w:eastAsia="sr-Latn-RS"/>
              </w:rPr>
            </w:pPr>
            <w:r w:rsidRPr="00AF6457">
              <w:rPr>
                <w:rFonts w:eastAsia="Times New Roman" w:cs="Times New Roman"/>
                <w:b/>
                <w:bCs/>
                <w:color w:val="000000"/>
                <w:sz w:val="20"/>
                <w:szCs w:val="20"/>
                <w:lang w:eastAsia="sr-Latn-RS"/>
              </w:rPr>
              <w:t>Рeд. бр.</w:t>
            </w:r>
          </w:p>
        </w:tc>
        <w:tc>
          <w:tcPr>
            <w:tcW w:w="4889"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Опис услуге</w:t>
            </w:r>
          </w:p>
        </w:tc>
        <w:tc>
          <w:tcPr>
            <w:tcW w:w="1984"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Jeд. мере</w:t>
            </w:r>
          </w:p>
        </w:tc>
        <w:tc>
          <w:tcPr>
            <w:tcW w:w="1843" w:type="dxa"/>
            <w:tcBorders>
              <w:top w:val="single" w:sz="4" w:space="0" w:color="auto"/>
              <w:left w:val="nil"/>
              <w:bottom w:val="single" w:sz="4" w:space="0" w:color="auto"/>
              <w:right w:val="single" w:sz="4" w:space="0" w:color="auto"/>
            </w:tcBorders>
            <w:shd w:val="clear" w:color="000000" w:fill="FFFF00"/>
            <w:vAlign w:val="center"/>
            <w:hideMark/>
          </w:tcPr>
          <w:p w:rsidR="001A571A" w:rsidRPr="00592F28" w:rsidRDefault="001A571A" w:rsidP="00A83172">
            <w:pPr>
              <w:jc w:val="center"/>
              <w:rPr>
                <w:rFonts w:eastAsia="Times New Roman" w:cs="Times New Roman"/>
                <w:b/>
                <w:bCs/>
                <w:color w:val="000000"/>
                <w:sz w:val="22"/>
                <w:lang w:eastAsia="sr-Latn-RS"/>
              </w:rPr>
            </w:pPr>
            <w:r w:rsidRPr="00592F28">
              <w:rPr>
                <w:rFonts w:eastAsia="Times New Roman" w:cs="Times New Roman"/>
                <w:b/>
                <w:bCs/>
                <w:color w:val="000000"/>
                <w:sz w:val="22"/>
                <w:lang w:eastAsia="sr-Latn-RS"/>
              </w:rPr>
              <w:t>Кoл.</w:t>
            </w:r>
          </w:p>
        </w:tc>
      </w:tr>
      <w:tr w:rsidR="001A571A" w:rsidRPr="00AF6457" w:rsidTr="00A83172">
        <w:trPr>
          <w:trHeight w:val="231"/>
        </w:trPr>
        <w:tc>
          <w:tcPr>
            <w:tcW w:w="635" w:type="dxa"/>
            <w:tcBorders>
              <w:top w:val="nil"/>
              <w:left w:val="single" w:sz="4" w:space="0" w:color="auto"/>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1</w:t>
            </w:r>
          </w:p>
        </w:tc>
        <w:tc>
          <w:tcPr>
            <w:tcW w:w="4889"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2</w:t>
            </w:r>
          </w:p>
        </w:tc>
        <w:tc>
          <w:tcPr>
            <w:tcW w:w="1984"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3</w:t>
            </w:r>
          </w:p>
        </w:tc>
        <w:tc>
          <w:tcPr>
            <w:tcW w:w="1843" w:type="dxa"/>
            <w:tcBorders>
              <w:top w:val="nil"/>
              <w:left w:val="nil"/>
              <w:bottom w:val="single" w:sz="4" w:space="0" w:color="auto"/>
              <w:right w:val="single" w:sz="4" w:space="0" w:color="auto"/>
            </w:tcBorders>
            <w:shd w:val="clear" w:color="000000" w:fill="FFFF00"/>
            <w:vAlign w:val="center"/>
            <w:hideMark/>
          </w:tcPr>
          <w:p w:rsidR="001A571A" w:rsidRPr="00AF6457" w:rsidRDefault="001A571A" w:rsidP="00A83172">
            <w:pPr>
              <w:jc w:val="center"/>
              <w:rPr>
                <w:rFonts w:eastAsia="Times New Roman" w:cs="Times New Roman"/>
                <w:color w:val="000000"/>
                <w:sz w:val="16"/>
                <w:szCs w:val="16"/>
                <w:lang w:eastAsia="sr-Latn-RS"/>
              </w:rPr>
            </w:pPr>
            <w:r w:rsidRPr="00AF6457">
              <w:rPr>
                <w:rFonts w:eastAsia="Times New Roman" w:cs="Times New Roman"/>
                <w:color w:val="000000"/>
                <w:sz w:val="16"/>
                <w:szCs w:val="16"/>
                <w:lang w:eastAsia="sr-Latn-RS"/>
              </w:rPr>
              <w:t>6</w:t>
            </w:r>
          </w:p>
        </w:tc>
      </w:tr>
      <w:tr w:rsidR="001A571A" w:rsidRPr="00AF6457" w:rsidTr="00A83172">
        <w:trPr>
          <w:trHeight w:val="419"/>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1A571A" w:rsidRPr="009E363A" w:rsidRDefault="001A571A"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1.</w:t>
            </w:r>
          </w:p>
        </w:tc>
        <w:tc>
          <w:tcPr>
            <w:tcW w:w="4889" w:type="dxa"/>
            <w:tcBorders>
              <w:top w:val="nil"/>
              <w:left w:val="nil"/>
              <w:bottom w:val="single" w:sz="4" w:space="0" w:color="auto"/>
              <w:right w:val="single" w:sz="4" w:space="0" w:color="auto"/>
            </w:tcBorders>
            <w:shd w:val="clear" w:color="auto" w:fill="auto"/>
            <w:vAlign w:val="bottom"/>
          </w:tcPr>
          <w:p w:rsidR="001A571A" w:rsidRPr="009E363A" w:rsidRDefault="001A571A"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Заменско возило</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B86448" w:rsidRDefault="001A571A"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r w:rsidR="001A571A" w:rsidRPr="00AF6457" w:rsidTr="00A83172">
        <w:trPr>
          <w:trHeight w:val="315"/>
        </w:trPr>
        <w:tc>
          <w:tcPr>
            <w:tcW w:w="635" w:type="dxa"/>
            <w:tcBorders>
              <w:top w:val="nil"/>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2.</w:t>
            </w:r>
          </w:p>
        </w:tc>
        <w:tc>
          <w:tcPr>
            <w:tcW w:w="4889" w:type="dxa"/>
            <w:tcBorders>
              <w:top w:val="nil"/>
              <w:left w:val="nil"/>
              <w:bottom w:val="single" w:sz="4" w:space="0" w:color="auto"/>
              <w:right w:val="single" w:sz="4" w:space="0" w:color="auto"/>
            </w:tcBorders>
            <w:shd w:val="clear" w:color="auto" w:fill="auto"/>
            <w:noWrap/>
            <w:vAlign w:val="bottom"/>
          </w:tcPr>
          <w:p w:rsidR="001A571A" w:rsidRPr="00B86448" w:rsidRDefault="001A571A" w:rsidP="00A83172">
            <w:pPr>
              <w:rPr>
                <w:rFonts w:eastAsia="Times New Roman" w:cs="Times New Roman"/>
                <w:color w:val="000000"/>
                <w:szCs w:val="24"/>
                <w:lang w:val="sr-Cyrl-RS" w:eastAsia="sr-Latn-RS"/>
              </w:rPr>
            </w:pPr>
            <w:r>
              <w:rPr>
                <w:rFonts w:eastAsia="Times New Roman" w:cs="Times New Roman"/>
                <w:color w:val="000000"/>
                <w:szCs w:val="24"/>
                <w:lang w:val="sr-Cyrl-RS" w:eastAsia="sr-Latn-RS"/>
              </w:rPr>
              <w:t>Шлеповање неисправног возила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1A571A" w:rsidRPr="00B86448" w:rsidRDefault="001A571A" w:rsidP="00A83172">
            <w:pPr>
              <w:jc w:val="center"/>
              <w:rPr>
                <w:rFonts w:eastAsia="Times New Roman" w:cs="Times New Roman"/>
                <w:color w:val="000000"/>
                <w:szCs w:val="24"/>
                <w:lang w:val="sr-Cyrl-RS" w:eastAsia="sr-Latn-RS"/>
              </w:rPr>
            </w:pPr>
            <w:r>
              <w:rPr>
                <w:rFonts w:eastAsia="Times New Roman" w:cs="Times New Roman"/>
                <w:color w:val="000000"/>
                <w:szCs w:val="24"/>
                <w:lang w:val="sr-Cyrl-RS" w:eastAsia="sr-Latn-RS"/>
              </w:rPr>
              <w:t>к</w:t>
            </w:r>
            <w:r w:rsidRPr="00AF6457">
              <w:rPr>
                <w:rFonts w:eastAsia="Times New Roman" w:cs="Times New Roman"/>
                <w:color w:val="000000"/>
                <w:szCs w:val="24"/>
                <w:lang w:eastAsia="sr-Latn-RS"/>
              </w:rPr>
              <w:t>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571A" w:rsidRPr="00AF6457" w:rsidRDefault="001A571A" w:rsidP="00A83172">
            <w:pPr>
              <w:jc w:val="center"/>
              <w:rPr>
                <w:rFonts w:eastAsia="Times New Roman" w:cs="Times New Roman"/>
                <w:color w:val="000000"/>
                <w:szCs w:val="24"/>
                <w:lang w:eastAsia="sr-Latn-RS"/>
              </w:rPr>
            </w:pPr>
            <w:r w:rsidRPr="00AF6457">
              <w:rPr>
                <w:rFonts w:eastAsia="Times New Roman" w:cs="Times New Roman"/>
                <w:color w:val="000000"/>
                <w:szCs w:val="24"/>
                <w:lang w:eastAsia="sr-Latn-RS"/>
              </w:rPr>
              <w:t>1</w:t>
            </w:r>
          </w:p>
        </w:tc>
      </w:tr>
    </w:tbl>
    <w:p w:rsidR="001A571A" w:rsidRPr="00954B37" w:rsidRDefault="001A571A" w:rsidP="00372D25">
      <w:pPr>
        <w:suppressAutoHyphens/>
        <w:jc w:val="both"/>
        <w:rPr>
          <w:rFonts w:eastAsia="Arial Unicode MS" w:cs="Times New Roman"/>
          <w:bCs/>
          <w:iCs/>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b/>
          <w:bCs/>
          <w:iCs/>
          <w:color w:val="000000"/>
          <w:kern w:val="1"/>
          <w:szCs w:val="24"/>
          <w:lang w:eastAsia="ar-SA"/>
        </w:rPr>
      </w:pPr>
      <w:r>
        <w:rPr>
          <w:rFonts w:eastAsia="Arial Unicode MS" w:cs="Times New Roman"/>
          <w:b/>
          <w:bCs/>
          <w:iCs/>
          <w:color w:val="000000"/>
          <w:kern w:val="1"/>
          <w:szCs w:val="24"/>
          <w:lang w:val="sr-Cyrl-CS" w:eastAsia="ar-SA"/>
        </w:rPr>
        <w:t>4</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 xml:space="preserve">ТЕХНИЧКИ УСЛОВИ </w:t>
      </w:r>
    </w:p>
    <w:p w:rsidR="00B932E7" w:rsidRPr="00C766BE" w:rsidRDefault="00B932E7" w:rsidP="00B932E7">
      <w:pPr>
        <w:suppressAutoHyphens/>
        <w:spacing w:before="120" w:after="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ru-RU" w:eastAsia="ar-SA"/>
        </w:rPr>
        <w:t xml:space="preserve">Да се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 xml:space="preserve">одржавања </w:t>
      </w:r>
      <w:r w:rsidRPr="00C766BE">
        <w:rPr>
          <w:rFonts w:eastAsia="Arial Unicode MS" w:cs="Times New Roman"/>
          <w:kern w:val="1"/>
          <w:szCs w:val="24"/>
          <w:lang w:val="sr-Cyrl-CS" w:eastAsia="ar-SA"/>
        </w:rPr>
        <w:t xml:space="preserve">напред наведених </w:t>
      </w:r>
      <w:r w:rsidRPr="00C766BE">
        <w:rPr>
          <w:rFonts w:eastAsia="Arial Unicode MS" w:cs="Times New Roman"/>
          <w:kern w:val="1"/>
          <w:szCs w:val="24"/>
          <w:lang w:val="sr-Cyrl-RS" w:eastAsia="ar-SA"/>
        </w:rPr>
        <w:t>моторних</w:t>
      </w:r>
      <w:r w:rsidRPr="00C766BE">
        <w:rPr>
          <w:rFonts w:eastAsia="Arial Unicode MS" w:cs="Times New Roman"/>
          <w:color w:val="000000"/>
          <w:kern w:val="1"/>
          <w:szCs w:val="24"/>
          <w:lang w:val="sr-Cyrl-RS" w:eastAsia="ar-SA"/>
        </w:rPr>
        <w:t xml:space="preserve"> возила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реализују</w:t>
      </w:r>
      <w:r w:rsidRPr="00C766BE">
        <w:rPr>
          <w:rFonts w:eastAsia="Arial Unicode MS" w:cs="Times New Roman"/>
          <w:color w:val="000000"/>
          <w:kern w:val="1"/>
          <w:szCs w:val="24"/>
          <w:lang w:val="sr-Cyrl-CS" w:eastAsia="ar-SA"/>
        </w:rPr>
        <w:t xml:space="preserve"> у складу са </w:t>
      </w:r>
      <w:r w:rsidRPr="00C766BE">
        <w:rPr>
          <w:rFonts w:eastAsia="Arial Unicode MS" w:cs="Times New Roman"/>
          <w:color w:val="000000"/>
          <w:kern w:val="1"/>
          <w:szCs w:val="24"/>
          <w:lang w:val="ru-RU" w:eastAsia="ar-SA"/>
        </w:rPr>
        <w:t xml:space="preserve">техничко - </w:t>
      </w:r>
      <w:r w:rsidRPr="00C766BE">
        <w:rPr>
          <w:rFonts w:eastAsia="Arial Unicode MS" w:cs="Times New Roman"/>
          <w:color w:val="000000"/>
          <w:kern w:val="1"/>
          <w:szCs w:val="24"/>
          <w:lang w:val="sr-Cyrl-CS" w:eastAsia="ar-SA"/>
        </w:rPr>
        <w:t>технолошком документацијом</w:t>
      </w:r>
      <w:r w:rsidRPr="00C766BE">
        <w:rPr>
          <w:rFonts w:eastAsia="Arial Unicode MS" w:cs="Times New Roman"/>
          <w:color w:val="000000"/>
          <w:kern w:val="1"/>
          <w:szCs w:val="24"/>
          <w:lang w:val="ru-RU" w:eastAsia="ar-SA"/>
        </w:rPr>
        <w:t xml:space="preserve"> произвођача или сопственом</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 xml:space="preserve">техничко - технолошком документацијом </w:t>
      </w:r>
      <w:r w:rsidRPr="00C766BE">
        <w:rPr>
          <w:rFonts w:eastAsia="Arial Unicode MS" w:cs="Times New Roman"/>
          <w:color w:val="000000"/>
          <w:kern w:val="1"/>
          <w:szCs w:val="24"/>
          <w:lang w:val="sr-Cyrl-CS" w:eastAsia="ar-SA"/>
        </w:rPr>
        <w:t>разрађено</w:t>
      </w:r>
      <w:r w:rsidRPr="00C766BE">
        <w:rPr>
          <w:rFonts w:eastAsia="Arial Unicode MS" w:cs="Times New Roman"/>
          <w:color w:val="000000"/>
          <w:kern w:val="1"/>
          <w:szCs w:val="24"/>
          <w:lang w:val="ru-RU" w:eastAsia="ar-SA"/>
        </w:rPr>
        <w:t>м</w:t>
      </w:r>
      <w:r w:rsidRPr="00C766BE">
        <w:rPr>
          <w:rFonts w:eastAsia="Arial Unicode MS" w:cs="Times New Roman"/>
          <w:color w:val="000000"/>
          <w:kern w:val="1"/>
          <w:szCs w:val="24"/>
          <w:lang w:val="sr-Cyrl-CS" w:eastAsia="ar-SA"/>
        </w:rPr>
        <w:t xml:space="preserve"> на основу документације произвођача</w:t>
      </w:r>
      <w:r w:rsidRPr="00C766BE">
        <w:rPr>
          <w:rFonts w:eastAsia="Arial Unicode MS" w:cs="Times New Roman"/>
          <w:color w:val="000000"/>
          <w:kern w:val="1"/>
          <w:szCs w:val="24"/>
          <w:lang w:val="ru-RU" w:eastAsia="ar-SA"/>
        </w:rPr>
        <w:t xml:space="preserve">.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Резер</w:t>
      </w:r>
      <w:r w:rsidRPr="00C766BE">
        <w:rPr>
          <w:rFonts w:eastAsia="Arial Unicode MS" w:cs="Times New Roman"/>
          <w:bCs/>
          <w:iCs/>
          <w:kern w:val="1"/>
          <w:szCs w:val="24"/>
          <w:lang w:val="ru-RU" w:eastAsia="ar-SA"/>
        </w:rPr>
        <w:t>в</w:t>
      </w:r>
      <w:r w:rsidRPr="00C766BE">
        <w:rPr>
          <w:rFonts w:eastAsia="Arial Unicode MS" w:cs="Times New Roman"/>
          <w:bCs/>
          <w:iCs/>
          <w:kern w:val="1"/>
          <w:szCs w:val="24"/>
          <w:lang w:val="sr-Cyrl-CS" w:eastAsia="ar-SA"/>
        </w:rPr>
        <w:t>ни делови кој</w:t>
      </w:r>
      <w:r w:rsidRPr="00C766BE">
        <w:rPr>
          <w:rFonts w:eastAsia="Arial Unicode MS" w:cs="Times New Roman"/>
          <w:bCs/>
          <w:iCs/>
          <w:kern w:val="1"/>
          <w:szCs w:val="24"/>
          <w:lang w:val="ru-RU" w:eastAsia="ar-SA"/>
        </w:rPr>
        <w:t xml:space="preserve">и се </w:t>
      </w:r>
      <w:r w:rsidRPr="00C766BE">
        <w:rPr>
          <w:rFonts w:eastAsia="Arial Unicode MS" w:cs="Times New Roman"/>
          <w:bCs/>
          <w:iCs/>
          <w:kern w:val="1"/>
          <w:szCs w:val="24"/>
          <w:lang w:val="sr-Cyrl-CS" w:eastAsia="ar-SA"/>
        </w:rPr>
        <w:t xml:space="preserve">уграђују у моторна возила </w:t>
      </w:r>
      <w:r w:rsidRPr="00C766BE">
        <w:rPr>
          <w:rFonts w:eastAsia="Arial Unicode MS" w:cs="Times New Roman"/>
          <w:bCs/>
          <w:iCs/>
          <w:kern w:val="1"/>
          <w:szCs w:val="24"/>
          <w:lang w:val="ru-RU" w:eastAsia="ar-SA"/>
        </w:rPr>
        <w:t xml:space="preserve">морају бити </w:t>
      </w:r>
      <w:r w:rsidRPr="00C766BE">
        <w:rPr>
          <w:rFonts w:eastAsia="Arial Unicode MS" w:cs="Times New Roman"/>
          <w:bCs/>
          <w:iCs/>
          <w:kern w:val="1"/>
          <w:szCs w:val="24"/>
          <w:lang w:val="sr-Cyrl-CS" w:eastAsia="ar-SA"/>
        </w:rPr>
        <w:t>у складу са техничком спецификацијом, односно:</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''орг.'' – оргинални резервни делови (уља, акумулатори, пнеуматици – фабричка уградња),</w:t>
      </w:r>
    </w:p>
    <w:p w:rsidR="00B932E7" w:rsidRPr="00C766BE" w:rsidRDefault="00B932E7" w:rsidP="00B932E7">
      <w:pPr>
        <w:numPr>
          <w:ilvl w:val="0"/>
          <w:numId w:val="31"/>
        </w:numPr>
        <w:suppressAutoHyphens/>
        <w:spacing w:after="120" w:line="100" w:lineRule="atLeast"/>
        <w:ind w:left="714" w:hanging="357"/>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тамо где је наглашено ''ТС-16949'' – делови из прве уградње у складу са наведеним стандардом или оргинални уколико делова дефинисаних стандардом нема на тржишту</w:t>
      </w:r>
      <w:r w:rsidR="008F0CCB">
        <w:rPr>
          <w:rFonts w:eastAsia="Arial Unicode MS" w:cs="Times New Roman"/>
          <w:bCs/>
          <w:iCs/>
          <w:kern w:val="1"/>
          <w:szCs w:val="24"/>
          <w:lang w:val="en-US" w:eastAsia="ar-SA"/>
        </w:rPr>
        <w:t>.</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Сви резервни делови који се уграђују у моторна возила, морају бити нови и неупотребљавани, од произвођача делова у складу са напред наведеним.</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Наручилац задржава право да уместо замене појединих делова, инсталација и склопова на моторним возилима, код изабраног понуђача наручи услугу поправке или ремонта уколико </w:t>
      </w:r>
      <w:r w:rsidRPr="00C766BE">
        <w:rPr>
          <w:rFonts w:eastAsia="Arial Unicode MS" w:cs="Times New Roman"/>
          <w:bCs/>
          <w:iCs/>
          <w:kern w:val="1"/>
          <w:szCs w:val="24"/>
          <w:lang w:val="sr-Cyrl-CS" w:eastAsia="ar-SA"/>
        </w:rPr>
        <w:lastRenderedPageBreak/>
        <w:t>су поправка и ремонт могући, уз услов да је цена поправке или ремонта до 60% од вредности цене резервних делова и склопова који су понуђени у обрасцу структуре цене.</w:t>
      </w:r>
    </w:p>
    <w:p w:rsidR="00B932E7" w:rsidRPr="00C766BE" w:rsidRDefault="00B932E7" w:rsidP="00B932E7">
      <w:pPr>
        <w:suppressAutoHyphens/>
        <w:spacing w:after="120"/>
        <w:jc w:val="both"/>
        <w:rPr>
          <w:rFonts w:eastAsia="Arial Unicode MS" w:cs="Times New Roman"/>
          <w:bCs/>
          <w:iCs/>
          <w:kern w:val="1"/>
          <w:szCs w:val="24"/>
          <w:lang w:val="ru-RU" w:eastAsia="ar-SA"/>
        </w:rPr>
      </w:pPr>
      <w:r w:rsidRPr="00C766BE">
        <w:rPr>
          <w:rFonts w:eastAsia="Arial Unicode MS" w:cs="Times New Roman"/>
          <w:bCs/>
          <w:iCs/>
          <w:kern w:val="1"/>
          <w:szCs w:val="24"/>
          <w:lang w:val="ru-RU" w:eastAsia="ar-SA"/>
        </w:rPr>
        <w:t>Изузетно, у зависности од утицаја резервног дела на безбедност возила, корисник задржава право да од изабраног понуђача набави услугу одржавања са уградњом ремонтованих резервних делова и склопова тзв. ''ТАУШ'' или употребљаваних резервних делова за које добављач даје гаранцију минимално од 12 месеци, колика је иначе гаранција на све резервне делове.</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Наручилац задржава право да поред делова који су наведени у техичкој спецификацији, од добављача у току реали</w:t>
      </w:r>
      <w:r>
        <w:rPr>
          <w:rFonts w:eastAsia="Arial Unicode MS" w:cs="Times New Roman"/>
          <w:bCs/>
          <w:iCs/>
          <w:kern w:val="1"/>
          <w:szCs w:val="24"/>
          <w:lang w:val="sr-Cyrl-CS" w:eastAsia="ar-SA"/>
        </w:rPr>
        <w:t xml:space="preserve">зације услуге одржавања наручи </w:t>
      </w:r>
      <w:r>
        <w:rPr>
          <w:rFonts w:eastAsia="Arial Unicode MS" w:cs="Times New Roman"/>
          <w:bCs/>
          <w:iCs/>
          <w:kern w:val="1"/>
          <w:szCs w:val="24"/>
          <w:lang w:val="sr-Cyrl-RS" w:eastAsia="ar-SA"/>
        </w:rPr>
        <w:t>и</w:t>
      </w:r>
      <w:r w:rsidRPr="00C766BE">
        <w:rPr>
          <w:rFonts w:eastAsia="Arial Unicode MS" w:cs="Times New Roman"/>
          <w:bCs/>
          <w:iCs/>
          <w:kern w:val="1"/>
          <w:szCs w:val="24"/>
          <w:lang w:val="sr-Cyrl-CS" w:eastAsia="ar-SA"/>
        </w:rPr>
        <w:t xml:space="preserve"> остале делове који буду потребни, а који нису наведени у техничкој спецификацији, само ако се за тим укаже потреба. Вредност наручивања услуга одржавања у којима ће се замењивати такви делови не може да буде већа од 15% у односу на вредност понуде.</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Количине које су наведене у техичкој спецификацији су само оквирне. Услуге ће се реализовати у складу са стварним потребама наручиоца услуге.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Рокови за реализацију услуге одржавања су унапред одређени и они представљају време које је потребно да добављач набави потребан резервни део и угради га у моторно возило у односу на тренутак пријема писане наруџбенице наручиоца, односно усмени позив овлашћеног представника наручиоца у ванрадно време, у дане викенда и дане државних празника, обзиром да има рок 1 сат од пријема наруџбенице да започне услугу одржавања.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Приликом извршења услуге одржавања рок за реализацију услуге се посматра појединачно у односу на наручене резервне делове и радне операције, што значи да ''нема сабирања рокова'', (на пример: уколико се наручи редован сервис мотора са заменом свих филтера и моторног уља и замене компресора климе, рок за редован сервис је 1 (један) дан а за замену компресора климе је 7 (седам) дана, уколико је у техничкој спецификацији односно обрасцу структуре цене тај рок одређен. Код замене делова у склоповима, одредити односно нормирати времена, тако да у збиру дају укупно време које је стварно потребно за извршење оправке (на пример: код замене делова мотора, за појединачне делове нормирати време за оправку тако да у то време буде правилно распоређено време за уградњу и изградњу – уколико се укаже потреба за озбиљнијом оправком мотора, њу неће бити могуће извршити без изградње и расклапања као и склапања и уградње мотора).</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Изабрани понуђач (у даљем тексту добављач) за сваку партију, има обавезу да одмах по пријема наруџбенице изврши пријем моторног возила у сервис, а најкасније у року од 1 (једног) сата.</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има обавезу да по писаном или усменом захтеву наручиоца, услугу одржавања одпочне и радним данима у ванрадно време, у дане викенда и државних празника. </w:t>
      </w:r>
    </w:p>
    <w:p w:rsidR="00B932E7" w:rsidRPr="00C766BE"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такође има обавезу да по писаном захтеву у радно време или усменом захтеву у ванрадно време, у дане викенда или у дане државних празника (24 часа – нон стоп), изврши превожење (шлепање) моторног возила са места на коме је на моторном возилу наступио отказ (било ког места у Р. Србији) до места наручиоца или у сервис добављача. Добављач има обавезу да се упути на превожење (шлепање) у року најкасније од 1 (једног) сата од тренутка пријема захтева. За извршене услуге шлепања ван града </w:t>
      </w:r>
      <w:r w:rsidR="00BA3365">
        <w:rPr>
          <w:rFonts w:eastAsia="Arial Unicode MS" w:cs="Times New Roman"/>
          <w:bCs/>
          <w:iCs/>
          <w:kern w:val="1"/>
          <w:szCs w:val="24"/>
          <w:lang w:val="sr-Cyrl-CS" w:eastAsia="ar-SA"/>
        </w:rPr>
        <w:t>Ниша</w:t>
      </w:r>
      <w:r w:rsidRPr="00C766BE">
        <w:rPr>
          <w:rFonts w:eastAsia="Arial Unicode MS" w:cs="Times New Roman"/>
          <w:bCs/>
          <w:iCs/>
          <w:kern w:val="1"/>
          <w:szCs w:val="24"/>
          <w:lang w:val="sr-Cyrl-CS" w:eastAsia="ar-SA"/>
        </w:rPr>
        <w:t>, пређена километража ће се обрачунавати на основу података из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 xml:space="preserve"> </w:t>
      </w:r>
      <w:r w:rsidRPr="00C766BE">
        <w:rPr>
          <w:rFonts w:eastAsia="Arial Unicode MS" w:cs="Times New Roman"/>
          <w:bCs/>
          <w:iCs/>
          <w:kern w:val="1"/>
          <w:szCs w:val="24"/>
          <w:lang w:val="en-US" w:eastAsia="ar-SA"/>
        </w:rPr>
        <w:t>maps</w:t>
      </w:r>
      <w:r w:rsidRPr="00C766BE">
        <w:rPr>
          <w:rFonts w:eastAsia="Arial Unicode MS" w:cs="Times New Roman"/>
          <w:bCs/>
          <w:iCs/>
          <w:kern w:val="1"/>
          <w:szCs w:val="24"/>
          <w:lang w:val="ru-RU" w:eastAsia="ar-SA"/>
        </w:rPr>
        <w:t xml:space="preserve"> – </w:t>
      </w:r>
      <w:r w:rsidRPr="00C766BE">
        <w:rPr>
          <w:rFonts w:eastAsia="Arial Unicode MS" w:cs="Times New Roman"/>
          <w:bCs/>
          <w:iCs/>
          <w:kern w:val="1"/>
          <w:szCs w:val="24"/>
          <w:lang w:val="en-US" w:eastAsia="ar-SA"/>
        </w:rPr>
        <w:t>google</w:t>
      </w:r>
      <w:r w:rsidRPr="00C766BE">
        <w:rPr>
          <w:rFonts w:eastAsia="Arial Unicode MS" w:cs="Times New Roman"/>
          <w:bCs/>
          <w:iCs/>
          <w:kern w:val="1"/>
          <w:szCs w:val="24"/>
          <w:lang w:val="ru-RU" w:eastAsia="ar-SA"/>
        </w:rPr>
        <w:t>.</w:t>
      </w:r>
      <w:proofErr w:type="spellStart"/>
      <w:r w:rsidRPr="00C766BE">
        <w:rPr>
          <w:rFonts w:eastAsia="Arial Unicode MS" w:cs="Times New Roman"/>
          <w:bCs/>
          <w:iCs/>
          <w:kern w:val="1"/>
          <w:szCs w:val="24"/>
          <w:lang w:val="en-US" w:eastAsia="ar-SA"/>
        </w:rPr>
        <w:t>rs</w:t>
      </w:r>
      <w:proofErr w:type="spellEnd"/>
      <w:r w:rsidRPr="00C766BE">
        <w:rPr>
          <w:rFonts w:eastAsia="Arial Unicode MS" w:cs="Times New Roman"/>
          <w:bCs/>
          <w:iCs/>
          <w:kern w:val="1"/>
          <w:szCs w:val="24"/>
          <w:lang w:val="sr-Cyrl-CS" w:eastAsia="ar-SA"/>
        </w:rPr>
        <w:t>''.</w:t>
      </w:r>
    </w:p>
    <w:p w:rsidR="00B932E7" w:rsidRDefault="00B932E7" w:rsidP="00B932E7">
      <w:pPr>
        <w:suppressAutoHyphens/>
        <w:spacing w:after="120"/>
        <w:jc w:val="both"/>
        <w:rPr>
          <w:rFonts w:eastAsia="Arial Unicode MS" w:cs="Times New Roman"/>
          <w:bCs/>
          <w:iCs/>
          <w:kern w:val="1"/>
          <w:szCs w:val="24"/>
          <w:lang w:val="sr-Cyrl-CS" w:eastAsia="ar-SA"/>
        </w:rPr>
      </w:pPr>
      <w:r w:rsidRPr="00C766BE">
        <w:rPr>
          <w:rFonts w:eastAsia="Arial Unicode MS" w:cs="Times New Roman"/>
          <w:bCs/>
          <w:iCs/>
          <w:kern w:val="1"/>
          <w:szCs w:val="24"/>
          <w:lang w:val="sr-Cyrl-CS" w:eastAsia="ar-SA"/>
        </w:rPr>
        <w:t xml:space="preserve">Добављач у складу са захтевом наручиоца, мора одмах а најкасније у року од 1 (једног) сата, упутити екипу или поједина лица на интервенцију, на место где је наступила неисправност на моторним возилима наручиоца. На интервенцију се упућује са сервисним возилом добављача које мора бити опремљено са потребним алатом и прибором и том приликом морају се понети резервни делови које је за отклањање отказа потребно а и могуће заменити </w:t>
      </w:r>
      <w:r w:rsidRPr="00C766BE">
        <w:rPr>
          <w:rFonts w:eastAsia="Arial Unicode MS" w:cs="Times New Roman"/>
          <w:bCs/>
          <w:iCs/>
          <w:kern w:val="1"/>
          <w:szCs w:val="24"/>
          <w:lang w:val="sr-Cyrl-CS" w:eastAsia="ar-SA"/>
        </w:rPr>
        <w:lastRenderedPageBreak/>
        <w:t>на месту отказа возила (на путу, застанку, паркингу и слично). У том случају се за излазак на лице места као трошак за наручиоца који добављач може фактурисати, признаје пређена километража као да је извршио превожење (шлепање) неисправног моторног возила и трошак по основу уграђених резервних делова и НЧ као што је наведено у обрасцу структуре цене.</w:t>
      </w:r>
    </w:p>
    <w:p w:rsidR="00294E0F" w:rsidRPr="00C766BE" w:rsidRDefault="00294E0F" w:rsidP="00F54918">
      <w:pPr>
        <w:suppressAutoHyphens/>
        <w:jc w:val="both"/>
        <w:rPr>
          <w:rFonts w:eastAsia="Arial Unicode MS" w:cs="Times New Roman"/>
          <w:bCs/>
          <w:iCs/>
          <w:kern w:val="1"/>
          <w:szCs w:val="24"/>
          <w:lang w:val="ru-RU" w:eastAsia="ar-SA"/>
        </w:rPr>
      </w:pPr>
    </w:p>
    <w:p w:rsidR="00B932E7" w:rsidRPr="00C766BE" w:rsidRDefault="008A7DAB" w:rsidP="00B932E7">
      <w:pPr>
        <w:tabs>
          <w:tab w:val="left" w:pos="0"/>
        </w:tabs>
        <w:suppressAutoHyphens/>
        <w:spacing w:before="120"/>
        <w:rPr>
          <w:rFonts w:eastAsia="Arial Unicode MS" w:cs="Times New Roman"/>
          <w:b/>
          <w:color w:val="000000"/>
          <w:kern w:val="1"/>
          <w:szCs w:val="24"/>
          <w:lang w:val="ru-RU" w:eastAsia="sr-Cyrl-CS"/>
        </w:rPr>
      </w:pPr>
      <w:r>
        <w:rPr>
          <w:rFonts w:eastAsia="Arial Unicode MS" w:cs="Times New Roman"/>
          <w:b/>
          <w:color w:val="000000"/>
          <w:kern w:val="1"/>
          <w:szCs w:val="24"/>
          <w:lang w:val="sr-Cyrl-CS" w:eastAsia="sr-Cyrl-CS"/>
        </w:rPr>
        <w:t>5</w:t>
      </w:r>
      <w:r w:rsidR="00B932E7" w:rsidRPr="00C766BE">
        <w:rPr>
          <w:rFonts w:eastAsia="Arial Unicode MS" w:cs="Times New Roman"/>
          <w:b/>
          <w:color w:val="000000"/>
          <w:kern w:val="1"/>
          <w:szCs w:val="24"/>
          <w:lang w:val="sr-Cyrl-CS" w:eastAsia="sr-Cyrl-CS"/>
        </w:rPr>
        <w:t>. КВАЛИТЕТ</w:t>
      </w:r>
      <w:r w:rsidR="00B932E7" w:rsidRPr="00C766BE">
        <w:rPr>
          <w:rFonts w:eastAsia="Arial Unicode MS" w:cs="Times New Roman"/>
          <w:b/>
          <w:color w:val="000000"/>
          <w:kern w:val="1"/>
          <w:szCs w:val="24"/>
          <w:lang w:val="ru-RU" w:eastAsia="sr-Cyrl-CS"/>
        </w:rPr>
        <w:t xml:space="preserve"> РЕАЛИЗОВАНИХ УСЛУГА</w:t>
      </w:r>
    </w:p>
    <w:p w:rsidR="00B932E7" w:rsidRPr="00C766BE"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Понуђач</w:t>
      </w:r>
      <w:r w:rsidRPr="00C766BE">
        <w:rPr>
          <w:rFonts w:eastAsia="Arial Unicode MS" w:cs="Times New Roman"/>
          <w:color w:val="000000"/>
          <w:kern w:val="1"/>
          <w:szCs w:val="24"/>
          <w:lang w:val="sr-Cyrl-CS" w:eastAsia="ar-SA"/>
        </w:rPr>
        <w:t xml:space="preserve"> преузима потпуну одговорност за квалитет </w:t>
      </w:r>
      <w:r w:rsidRPr="00C766BE">
        <w:rPr>
          <w:rFonts w:eastAsia="Arial Unicode MS" w:cs="Times New Roman"/>
          <w:color w:val="000000"/>
          <w:kern w:val="1"/>
          <w:szCs w:val="24"/>
          <w:lang w:val="ru-RU" w:eastAsia="ar-SA"/>
        </w:rPr>
        <w:t>извршених услуга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ru-RU" w:eastAsia="ar-SA"/>
        </w:rPr>
        <w:t>и уграђених резервних делова и материјала</w:t>
      </w:r>
      <w:r w:rsidRPr="00C766BE">
        <w:rPr>
          <w:rFonts w:eastAsia="Arial Unicode MS" w:cs="Times New Roman"/>
          <w:color w:val="000000"/>
          <w:kern w:val="1"/>
          <w:szCs w:val="24"/>
          <w:lang w:val="sr-Cyrl-CS" w:eastAsia="ar-SA"/>
        </w:rPr>
        <w:t>, како са његове стране тако и од стране његових подизвођача и добављача за све делове, склопове и материјал</w:t>
      </w:r>
      <w:r w:rsidRPr="00C766BE">
        <w:rPr>
          <w:rFonts w:eastAsia="Arial Unicode MS" w:cs="Times New Roman"/>
          <w:color w:val="000000"/>
          <w:kern w:val="1"/>
          <w:szCs w:val="24"/>
          <w:lang w:val="ru-RU" w:eastAsia="ar-SA"/>
        </w:rPr>
        <w:t>.</w:t>
      </w:r>
    </w:p>
    <w:p w:rsidR="00F54918" w:rsidRDefault="00B932E7" w:rsidP="00B932E7">
      <w:pPr>
        <w:suppressAutoHyphens/>
        <w:spacing w:before="120"/>
        <w:jc w:val="both"/>
        <w:rPr>
          <w:rFonts w:eastAsia="Arial Unicode MS" w:cs="Times New Roman"/>
          <w:color w:val="000000"/>
          <w:kern w:val="1"/>
          <w:szCs w:val="24"/>
          <w:lang w:val="ru-RU" w:eastAsia="ar-SA"/>
        </w:rPr>
      </w:pPr>
      <w:r w:rsidRPr="00C766BE">
        <w:rPr>
          <w:rFonts w:eastAsia="Arial Unicode MS" w:cs="Times New Roman"/>
          <w:color w:val="000000"/>
          <w:kern w:val="1"/>
          <w:szCs w:val="24"/>
          <w:lang w:val="ru-RU" w:eastAsia="ar-SA"/>
        </w:rPr>
        <w:t>Понуђена гаранција на све резервне делове који су наведени у техничкој спецификацији је 12 месеци, од тренутка завршетка услуге одржавања, а на извршене услуге одржавања који су наведене у техничкој спецификацији је такође 12 месеци, од тренутка завршетка услуге одржавања моторних возила.</w:t>
      </w:r>
    </w:p>
    <w:p w:rsidR="00F54918" w:rsidRDefault="00F54918" w:rsidP="00F54918">
      <w:pPr>
        <w:suppressAutoHyphens/>
        <w:jc w:val="both"/>
        <w:rPr>
          <w:rFonts w:eastAsia="Arial Unicode MS" w:cs="Times New Roman"/>
          <w:b/>
          <w:bCs/>
          <w:iCs/>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color w:val="000000"/>
          <w:kern w:val="1"/>
          <w:szCs w:val="24"/>
          <w:lang w:val="ru-RU" w:eastAsia="ar-SA"/>
        </w:rPr>
      </w:pPr>
      <w:r>
        <w:rPr>
          <w:rFonts w:eastAsia="Arial Unicode MS" w:cs="Times New Roman"/>
          <w:b/>
          <w:bCs/>
          <w:iCs/>
          <w:color w:val="000000"/>
          <w:kern w:val="1"/>
          <w:szCs w:val="24"/>
          <w:lang w:val="sr-Cyrl-CS" w:eastAsia="ar-SA"/>
        </w:rPr>
        <w:t>6</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 СПРОВОЂЕЊА КОНТРОЛЕ</w:t>
      </w:r>
      <w:r w:rsidR="00B932E7" w:rsidRPr="00C766BE">
        <w:rPr>
          <w:rFonts w:eastAsia="Arial Unicode MS" w:cs="Times New Roman"/>
          <w:b/>
          <w:color w:val="000000"/>
          <w:kern w:val="1"/>
          <w:szCs w:val="24"/>
          <w:lang w:val="sr-Cyrl-CS" w:eastAsia="sr-Cyrl-CS"/>
        </w:rPr>
        <w:t xml:space="preserve"> КВАЛИТЕТА</w:t>
      </w:r>
      <w:r w:rsidR="00B932E7" w:rsidRPr="00C766BE">
        <w:rPr>
          <w:rFonts w:eastAsia="Arial Unicode MS" w:cs="Times New Roman"/>
          <w:b/>
          <w:bCs/>
          <w:iCs/>
          <w:color w:val="000000"/>
          <w:kern w:val="1"/>
          <w:szCs w:val="24"/>
          <w:lang w:eastAsia="ar-SA"/>
        </w:rPr>
        <w:t xml:space="preserve"> </w:t>
      </w:r>
    </w:p>
    <w:p w:rsidR="00B932E7" w:rsidRPr="00C766BE" w:rsidRDefault="00B932E7" w:rsidP="00B932E7">
      <w:pPr>
        <w:suppressAutoHyphens/>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Контролу квалитета извршених услуга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врши орган контроле квалитета одржавања (ОККОд), одређен од стране наручиоца, </w:t>
      </w:r>
      <w:r w:rsidRPr="00C766BE">
        <w:rPr>
          <w:rFonts w:eastAsia="Arial Unicode MS" w:cs="Times New Roman"/>
          <w:color w:val="000000"/>
          <w:kern w:val="1"/>
          <w:szCs w:val="24"/>
          <w:lang w:val="sr-Cyrl-CS" w:eastAsia="ar-SA"/>
        </w:rPr>
        <w:t xml:space="preserve">или друго лице које одреди наручилац, </w:t>
      </w:r>
      <w:r w:rsidRPr="00C766BE">
        <w:rPr>
          <w:rFonts w:eastAsia="Arial Unicode MS" w:cs="Times New Roman"/>
          <w:color w:val="000000"/>
          <w:kern w:val="1"/>
          <w:szCs w:val="24"/>
          <w:lang w:val="sr-Cyrl-RS" w:eastAsia="ar-SA"/>
        </w:rPr>
        <w:t>на следећи начин:</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пре почетка </w:t>
      </w:r>
      <w:r w:rsidRPr="00C766BE">
        <w:rPr>
          <w:rFonts w:eastAsia="Arial Unicode MS" w:cs="Times New Roman"/>
          <w:color w:val="000000"/>
          <w:kern w:val="1"/>
          <w:szCs w:val="24"/>
          <w:lang w:val="sr-Cyrl-CS" w:eastAsia="ar-SA"/>
        </w:rPr>
        <w:t>одржавања</w:t>
      </w:r>
      <w:r w:rsidRPr="00C766BE">
        <w:rPr>
          <w:rFonts w:eastAsia="Arial Unicode MS" w:cs="Times New Roman"/>
          <w:color w:val="000000"/>
          <w:kern w:val="1"/>
          <w:szCs w:val="24"/>
          <w:lang w:val="sr-Cyrl-RS" w:eastAsia="ar-SA"/>
        </w:rPr>
        <w:t xml:space="preserve"> проверава стање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и у записник о пријему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 одржавање у погон добављача уноси датум контроле и исти оверава потписом и печатом,</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током реализације услуге одржавања врши међуфазну контролу акције одржавања, упоређивањем примењених технолошких поступака са поступцима дефинисаним техничко – технолошком документацијом добављача услуга, </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врши завршну контролу излазних карактеристика </w:t>
      </w:r>
      <w:r w:rsidRPr="00C766BE">
        <w:rPr>
          <w:rFonts w:eastAsia="Arial Unicode MS" w:cs="Times New Roman"/>
          <w:color w:val="000000"/>
          <w:kern w:val="1"/>
          <w:szCs w:val="24"/>
          <w:lang w:val="sr-Cyrl-CS" w:eastAsia="ar-SA"/>
        </w:rPr>
        <w:t>моторног возила</w:t>
      </w:r>
      <w:r w:rsidRPr="00C766BE">
        <w:rPr>
          <w:rFonts w:eastAsia="Arial Unicode MS" w:cs="Times New Roman"/>
          <w:color w:val="000000"/>
          <w:kern w:val="1"/>
          <w:szCs w:val="24"/>
          <w:lang w:val="sr-Cyrl-RS" w:eastAsia="ar-SA"/>
        </w:rPr>
        <w:t xml:space="preserve"> након извршене услуге одржавања, о чему сачињава лист пробне вожње,</w:t>
      </w:r>
    </w:p>
    <w:p w:rsidR="00B932E7" w:rsidRPr="00C766BE" w:rsidRDefault="00B932E7" w:rsidP="00B932E7">
      <w:pPr>
        <w:numPr>
          <w:ilvl w:val="0"/>
          <w:numId w:val="26"/>
        </w:numPr>
        <w:tabs>
          <w:tab w:val="left" w:pos="0"/>
        </w:tabs>
        <w:suppressAutoHyphens/>
        <w:spacing w:before="120" w:line="100" w:lineRule="atLeast"/>
        <w:ind w:left="68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врши проверу улазних докумената (улазне фактуре, ЈЦИ и др.) за резервне делове који су предвиђени за замену,</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упоређује замењене резервне делове и утрошени материјал приказан у спецификацији резервних </w:t>
      </w:r>
      <w:r w:rsidRPr="00C766BE">
        <w:rPr>
          <w:rFonts w:eastAsia="Arial Unicode MS" w:cs="Times New Roman"/>
          <w:kern w:val="1"/>
          <w:szCs w:val="24"/>
          <w:lang w:val="sr-Cyrl-RS" w:eastAsia="ar-SA"/>
        </w:rPr>
        <w:t xml:space="preserve">делова </w:t>
      </w:r>
      <w:r w:rsidRPr="00C766BE">
        <w:rPr>
          <w:rFonts w:eastAsia="Arial Unicode MS" w:cs="Times New Roman"/>
          <w:kern w:val="1"/>
          <w:szCs w:val="24"/>
          <w:lang w:val="sr-Cyrl-CS" w:eastAsia="ar-SA"/>
        </w:rPr>
        <w:t>(Прилог бр. 6 модела Оквирног споразума</w:t>
      </w:r>
      <w:r w:rsidRPr="00C766BE">
        <w:rPr>
          <w:rFonts w:eastAsia="Arial Unicode MS" w:cs="Times New Roman"/>
          <w:color w:val="000000"/>
          <w:kern w:val="1"/>
          <w:szCs w:val="24"/>
          <w:lang w:val="sr-Cyrl-CS" w:eastAsia="ar-SA"/>
        </w:rPr>
        <w:t xml:space="preserve">) </w:t>
      </w:r>
      <w:r w:rsidRPr="00C766BE">
        <w:rPr>
          <w:rFonts w:eastAsia="Arial Unicode MS" w:cs="Times New Roman"/>
          <w:color w:val="000000"/>
          <w:kern w:val="1"/>
          <w:szCs w:val="24"/>
          <w:lang w:val="sr-Cyrl-RS" w:eastAsia="ar-SA"/>
        </w:rPr>
        <w:t>са прегледом резервних делова предвиђених за замену по дефектажи,</w:t>
      </w:r>
    </w:p>
    <w:p w:rsidR="00B932E7" w:rsidRPr="00C766BE" w:rsidRDefault="00B932E7" w:rsidP="00B932E7">
      <w:pPr>
        <w:numPr>
          <w:ilvl w:val="0"/>
          <w:numId w:val="26"/>
        </w:numPr>
        <w:suppressAutoHyphens/>
        <w:spacing w:before="120" w:line="100" w:lineRule="atLeast"/>
        <w:ind w:left="68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одобрава извршење пробне вожње на моторним возилима, пре почетка услуге одржавања, као и након извршене услуге одржавања, уколико за тим постоји основана потреба, за шта добављач има обавезу да отвори лист пробне вожње </w:t>
      </w:r>
      <w:r w:rsidRPr="00C766BE">
        <w:rPr>
          <w:rFonts w:eastAsia="Arial Unicode MS" w:cs="Times New Roman"/>
          <w:kern w:val="1"/>
          <w:szCs w:val="24"/>
          <w:lang w:val="sr-Cyrl-CS" w:eastAsia="ar-SA"/>
        </w:rPr>
        <w:t>(Прилог бр. 6 модела оквирног споразума).</w:t>
      </w:r>
    </w:p>
    <w:p w:rsidR="00B932E7" w:rsidRPr="00C766BE" w:rsidRDefault="00B932E7" w:rsidP="00B932E7">
      <w:pPr>
        <w:numPr>
          <w:ilvl w:val="0"/>
          <w:numId w:val="26"/>
        </w:numPr>
        <w:suppressAutoHyphens/>
        <w:spacing w:before="120" w:line="100" w:lineRule="atLeast"/>
        <w:ind w:left="680"/>
        <w:jc w:val="both"/>
        <w:rPr>
          <w:rFonts w:eastAsia="Arial Unicode MS" w:cs="Times New Roman"/>
          <w:kern w:val="1"/>
          <w:szCs w:val="24"/>
          <w:lang w:val="sr-Cyrl-CS" w:eastAsia="ar-SA"/>
        </w:rPr>
      </w:pPr>
      <w:r w:rsidRPr="00C766BE">
        <w:rPr>
          <w:rFonts w:eastAsia="Arial Unicode MS" w:cs="Times New Roman"/>
          <w:kern w:val="1"/>
          <w:szCs w:val="24"/>
          <w:lang w:val="sr-Cyrl-RS" w:eastAsia="ar-SA"/>
        </w:rPr>
        <w:t xml:space="preserve">упоређује утрошене норма часове (НЧ) приказане у спецификацији радова са бројем НЧ за одржавање </w:t>
      </w:r>
      <w:r w:rsidRPr="00C766BE">
        <w:rPr>
          <w:rFonts w:eastAsia="Arial Unicode MS" w:cs="Times New Roman"/>
          <w:kern w:val="1"/>
          <w:szCs w:val="24"/>
          <w:lang w:val="sr-Cyrl-CS" w:eastAsia="ar-SA"/>
        </w:rPr>
        <w:t>датим у понуди и утврђивање да ли је било преклапања радних операција.</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sr-Cyrl-CS" w:eastAsia="ar-SA"/>
        </w:rPr>
        <w:t>Контролу квалитета извршених услуга одржавања у месту наручиоца или на месту настанка несиправности врши представник наручиоца, на исти начин као ОККОд када се услуга врши у погону добављача.</w:t>
      </w:r>
    </w:p>
    <w:p w:rsidR="001E2AA5" w:rsidRPr="00C766BE" w:rsidRDefault="001E2AA5" w:rsidP="00B932E7">
      <w:pPr>
        <w:suppressAutoHyphens/>
        <w:spacing w:before="120"/>
        <w:jc w:val="both"/>
        <w:rPr>
          <w:rFonts w:eastAsia="Arial Unicode MS" w:cs="Times New Roman"/>
          <w:kern w:val="1"/>
          <w:szCs w:val="24"/>
          <w:lang w:val="sr-Cyrl-CS" w:eastAsia="ar-SA"/>
        </w:rPr>
      </w:pPr>
    </w:p>
    <w:p w:rsidR="00B932E7" w:rsidRPr="00C766BE" w:rsidRDefault="008A7DAB" w:rsidP="00B932E7">
      <w:pPr>
        <w:tabs>
          <w:tab w:val="left" w:pos="0"/>
        </w:tabs>
        <w:suppressAutoHyphens/>
        <w:spacing w:before="120"/>
        <w:rPr>
          <w:rFonts w:eastAsia="Arial Unicode MS" w:cs="Times New Roman"/>
          <w:b/>
          <w:color w:val="000000"/>
          <w:kern w:val="1"/>
          <w:szCs w:val="24"/>
          <w:lang w:val="sr-Cyrl-CS" w:eastAsia="sr-Cyrl-CS"/>
        </w:rPr>
      </w:pPr>
      <w:r>
        <w:rPr>
          <w:rFonts w:eastAsia="Arial Unicode MS" w:cs="Times New Roman"/>
          <w:b/>
          <w:bCs/>
          <w:iCs/>
          <w:color w:val="000000"/>
          <w:kern w:val="1"/>
          <w:szCs w:val="24"/>
          <w:lang w:val="sr-Cyrl-CS" w:eastAsia="ar-SA"/>
        </w:rPr>
        <w:t>7</w:t>
      </w:r>
      <w:r w:rsidR="00B932E7" w:rsidRPr="00C766BE">
        <w:rPr>
          <w:rFonts w:eastAsia="Arial Unicode MS" w:cs="Times New Roman"/>
          <w:b/>
          <w:bCs/>
          <w:iCs/>
          <w:color w:val="000000"/>
          <w:kern w:val="1"/>
          <w:szCs w:val="24"/>
          <w:lang w:val="sr-Cyrl-CS" w:eastAsia="ar-SA"/>
        </w:rPr>
        <w:t xml:space="preserve">. </w:t>
      </w:r>
      <w:r w:rsidR="00B932E7" w:rsidRPr="00C766BE">
        <w:rPr>
          <w:rFonts w:eastAsia="Arial Unicode MS" w:cs="Times New Roman"/>
          <w:b/>
          <w:bCs/>
          <w:iCs/>
          <w:color w:val="000000"/>
          <w:kern w:val="1"/>
          <w:szCs w:val="24"/>
          <w:lang w:eastAsia="ar-SA"/>
        </w:rPr>
        <w:t>НАЧИН</w:t>
      </w:r>
      <w:r w:rsidR="00B932E7" w:rsidRPr="00C766BE">
        <w:rPr>
          <w:rFonts w:eastAsia="Arial Unicode MS" w:cs="Times New Roman"/>
          <w:b/>
          <w:color w:val="000000"/>
          <w:kern w:val="1"/>
          <w:szCs w:val="24"/>
          <w:lang w:val="sr-Cyrl-CS" w:eastAsia="sr-Cyrl-CS"/>
        </w:rPr>
        <w:t xml:space="preserve"> </w:t>
      </w:r>
      <w:r w:rsidR="00B932E7" w:rsidRPr="00C766BE">
        <w:rPr>
          <w:rFonts w:eastAsia="Arial Unicode MS" w:cs="Times New Roman"/>
          <w:b/>
          <w:bCs/>
          <w:iCs/>
          <w:color w:val="000000"/>
          <w:kern w:val="1"/>
          <w:szCs w:val="24"/>
          <w:lang w:eastAsia="ar-SA"/>
        </w:rPr>
        <w:t>ОБЕЗБЕЂИВАЊА</w:t>
      </w:r>
      <w:r w:rsidR="00B932E7" w:rsidRPr="00C766BE">
        <w:rPr>
          <w:rFonts w:eastAsia="Arial Unicode MS" w:cs="Times New Roman"/>
          <w:b/>
          <w:color w:val="000000"/>
          <w:kern w:val="1"/>
          <w:szCs w:val="24"/>
          <w:lang w:val="sr-Cyrl-CS" w:eastAsia="sr-Cyrl-CS"/>
        </w:rPr>
        <w:t xml:space="preserve"> ГАРАНЦИЈ</w:t>
      </w:r>
      <w:r w:rsidR="00B932E7" w:rsidRPr="00C766BE">
        <w:rPr>
          <w:rFonts w:eastAsia="Arial Unicode MS" w:cs="Times New Roman"/>
          <w:b/>
          <w:color w:val="000000"/>
          <w:kern w:val="1"/>
          <w:szCs w:val="24"/>
          <w:lang w:val="ru-RU" w:eastAsia="sr-Cyrl-CS"/>
        </w:rPr>
        <w:t>Е</w:t>
      </w:r>
      <w:r w:rsidR="00B932E7" w:rsidRPr="00C766BE">
        <w:rPr>
          <w:rFonts w:eastAsia="Arial Unicode MS" w:cs="Times New Roman"/>
          <w:b/>
          <w:color w:val="000000"/>
          <w:kern w:val="1"/>
          <w:szCs w:val="24"/>
          <w:lang w:val="sr-Cyrl-CS" w:eastAsia="sr-Cyrl-CS"/>
        </w:rPr>
        <w:t xml:space="preserve"> КВАЛИТЕТА </w:t>
      </w:r>
    </w:p>
    <w:p w:rsidR="00B932E7" w:rsidRDefault="00B932E7" w:rsidP="00B932E7">
      <w:pPr>
        <w:suppressAutoHyphens/>
        <w:spacing w:before="120"/>
        <w:jc w:val="both"/>
        <w:rPr>
          <w:rFonts w:eastAsia="Arial Unicode MS" w:cs="Times New Roman"/>
          <w:kern w:val="1"/>
          <w:szCs w:val="24"/>
          <w:lang w:val="sr-Cyrl-CS" w:eastAsia="ar-SA"/>
        </w:rPr>
      </w:pPr>
      <w:r w:rsidRPr="00C766BE">
        <w:rPr>
          <w:rFonts w:eastAsia="Arial Unicode MS" w:cs="Times New Roman"/>
          <w:kern w:val="1"/>
          <w:szCs w:val="24"/>
          <w:lang w:val="ru-RU" w:eastAsia="ar-SA"/>
        </w:rPr>
        <w:lastRenderedPageBreak/>
        <w:t>Понуђач</w:t>
      </w:r>
      <w:r w:rsidRPr="00C766BE">
        <w:rPr>
          <w:rFonts w:eastAsia="Arial Unicode MS" w:cs="Times New Roman"/>
          <w:kern w:val="1"/>
          <w:szCs w:val="24"/>
          <w:lang w:val="sr-Cyrl-CS" w:eastAsia="ar-SA"/>
        </w:rPr>
        <w:t xml:space="preserve"> даје гаранцију за све извршене </w:t>
      </w:r>
      <w:r w:rsidRPr="00C766BE">
        <w:rPr>
          <w:rFonts w:eastAsia="Arial Unicode MS" w:cs="Times New Roman"/>
          <w:kern w:val="1"/>
          <w:szCs w:val="24"/>
          <w:lang w:val="ru-RU" w:eastAsia="ar-SA"/>
        </w:rPr>
        <w:t>услуге</w:t>
      </w:r>
      <w:r w:rsidRPr="00C766BE">
        <w:rPr>
          <w:rFonts w:eastAsia="Arial Unicode MS" w:cs="Times New Roman"/>
          <w:kern w:val="1"/>
          <w:szCs w:val="24"/>
          <w:lang w:val="sr-Cyrl-CS" w:eastAsia="ar-SA"/>
        </w:rPr>
        <w:t xml:space="preserve"> одржавања 12 (даванаест) месеци, као и за све замењене резервне делове и материјал који је утрошен у току реализације услуге одржавања, у условима прописане употребе, коришћења, руковања, одржавања и </w:t>
      </w:r>
      <w:r w:rsidRPr="00C766BE">
        <w:rPr>
          <w:rFonts w:eastAsia="Arial Unicode MS" w:cs="Times New Roman"/>
          <w:kern w:val="1"/>
          <w:szCs w:val="24"/>
          <w:lang w:val="ru-RU" w:eastAsia="ar-SA"/>
        </w:rPr>
        <w:t>чувања</w:t>
      </w:r>
      <w:r w:rsidRPr="00C766BE">
        <w:rPr>
          <w:rFonts w:eastAsia="Arial Unicode MS" w:cs="Times New Roman"/>
          <w:kern w:val="1"/>
          <w:szCs w:val="24"/>
          <w:lang w:val="sr-Cyrl-CS" w:eastAsia="ar-SA"/>
        </w:rPr>
        <w:t xml:space="preserve"> </w:t>
      </w:r>
      <w:r w:rsidRPr="00C766BE">
        <w:rPr>
          <w:rFonts w:eastAsia="Arial Unicode MS" w:cs="Times New Roman"/>
          <w:kern w:val="1"/>
          <w:szCs w:val="24"/>
          <w:lang w:val="ru-RU" w:eastAsia="ar-SA"/>
        </w:rPr>
        <w:t>моторног возила</w:t>
      </w:r>
      <w:r w:rsidRPr="00C766BE">
        <w:rPr>
          <w:rFonts w:eastAsia="Arial Unicode MS" w:cs="Times New Roman"/>
          <w:kern w:val="1"/>
          <w:szCs w:val="24"/>
          <w:lang w:val="sr-Cyrl-CS" w:eastAsia="ar-SA"/>
        </w:rPr>
        <w:t xml:space="preserve">, сходно </w:t>
      </w:r>
      <w:r w:rsidRPr="00C766BE">
        <w:rPr>
          <w:rFonts w:eastAsia="Arial Unicode MS" w:cs="Times New Roman"/>
          <w:kern w:val="1"/>
          <w:szCs w:val="24"/>
          <w:lang w:val="ru-RU" w:eastAsia="ar-SA"/>
        </w:rPr>
        <w:t>прописима произвођача</w:t>
      </w:r>
      <w:r w:rsidRPr="00C766BE">
        <w:rPr>
          <w:rFonts w:eastAsia="Arial Unicode MS" w:cs="Times New Roman"/>
          <w:kern w:val="1"/>
          <w:szCs w:val="24"/>
          <w:lang w:val="sr-Cyrl-CS" w:eastAsia="ar-SA"/>
        </w:rPr>
        <w:t>, како са његове стране тако и од стране његових подизвођача и добављача за све делове.</w:t>
      </w:r>
    </w:p>
    <w:p w:rsidR="001E2AA5" w:rsidRPr="00C766BE" w:rsidRDefault="001E2AA5" w:rsidP="001E2AA5">
      <w:pPr>
        <w:suppressAutoHyphens/>
        <w:jc w:val="both"/>
        <w:rPr>
          <w:rFonts w:eastAsia="Arial Unicode MS" w:cs="Times New Roman"/>
          <w:kern w:val="1"/>
          <w:szCs w:val="24"/>
          <w:lang w:val="ru-RU" w:eastAsia="ar-SA"/>
        </w:rPr>
      </w:pPr>
    </w:p>
    <w:p w:rsidR="00B932E7" w:rsidRPr="00C766BE" w:rsidRDefault="008A7DAB" w:rsidP="00B932E7">
      <w:pPr>
        <w:widowControl w:val="0"/>
        <w:tabs>
          <w:tab w:val="num" w:pos="426"/>
        </w:tabs>
        <w:spacing w:before="120"/>
        <w:rPr>
          <w:rFonts w:eastAsia="Arial Unicode MS" w:cs="Times New Roman"/>
          <w:b/>
          <w:bCs/>
          <w:color w:val="000000"/>
          <w:kern w:val="1"/>
          <w:szCs w:val="24"/>
          <w:lang w:val="sr-Cyrl-CS" w:eastAsia="ar-SA"/>
        </w:rPr>
      </w:pPr>
      <w:r>
        <w:rPr>
          <w:rFonts w:eastAsia="Arial Unicode MS" w:cs="Times New Roman"/>
          <w:b/>
          <w:bCs/>
          <w:color w:val="000000"/>
          <w:kern w:val="1"/>
          <w:szCs w:val="24"/>
          <w:lang w:val="sr-Cyrl-CS" w:eastAsia="sr-Cyrl-CS"/>
        </w:rPr>
        <w:t>8</w:t>
      </w:r>
      <w:r w:rsidR="00B932E7" w:rsidRPr="00C766BE">
        <w:rPr>
          <w:rFonts w:eastAsia="Arial Unicode MS" w:cs="Times New Roman"/>
          <w:b/>
          <w:bCs/>
          <w:color w:val="000000"/>
          <w:kern w:val="1"/>
          <w:szCs w:val="24"/>
          <w:lang w:val="sr-Cyrl-CS" w:eastAsia="sr-Cyrl-CS"/>
        </w:rPr>
        <w:t>. РОК</w:t>
      </w:r>
      <w:r w:rsidR="00B932E7" w:rsidRPr="00C766BE">
        <w:rPr>
          <w:rFonts w:eastAsia="Arial Unicode MS" w:cs="Times New Roman"/>
          <w:b/>
          <w:bCs/>
          <w:color w:val="000000"/>
          <w:kern w:val="1"/>
          <w:szCs w:val="24"/>
          <w:lang w:val="sr-Cyrl-CS" w:eastAsia="ar-SA"/>
        </w:rPr>
        <w:t xml:space="preserve"> </w:t>
      </w:r>
      <w:r w:rsidR="00B932E7" w:rsidRPr="00C766BE">
        <w:rPr>
          <w:rFonts w:eastAsia="Arial Unicode MS" w:cs="Times New Roman"/>
          <w:b/>
          <w:bCs/>
          <w:color w:val="000000"/>
          <w:kern w:val="1"/>
          <w:szCs w:val="24"/>
          <w:lang w:val="ru-RU" w:eastAsia="ar-SA"/>
        </w:rPr>
        <w:t xml:space="preserve"> И МЕСТО </w:t>
      </w:r>
      <w:r w:rsidR="00B932E7" w:rsidRPr="00C766BE">
        <w:rPr>
          <w:rFonts w:eastAsia="Arial Unicode MS" w:cs="Times New Roman"/>
          <w:b/>
          <w:bCs/>
          <w:color w:val="000000"/>
          <w:kern w:val="1"/>
          <w:szCs w:val="24"/>
          <w:lang w:val="sr-Cyrl-CS" w:eastAsia="ar-SA"/>
        </w:rPr>
        <w:t>ИЗВРШЕЊА УСЛУГЕ</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kern w:val="1"/>
          <w:szCs w:val="24"/>
          <w:lang w:val="ru-RU" w:eastAsia="ar-SA"/>
        </w:rPr>
        <w:t xml:space="preserve">Услуге </w:t>
      </w:r>
      <w:r w:rsidRPr="00C766BE">
        <w:rPr>
          <w:rFonts w:eastAsia="Arial Unicode MS" w:cs="Times New Roman"/>
          <w:kern w:val="1"/>
          <w:szCs w:val="24"/>
          <w:lang w:val="sr-Cyrl-RS" w:eastAsia="ar-SA"/>
        </w:rPr>
        <w:t>одржавања моторних возила</w:t>
      </w:r>
      <w:r w:rsidRPr="00C766BE">
        <w:rPr>
          <w:rFonts w:eastAsia="Arial Unicode MS" w:cs="Times New Roman"/>
          <w:color w:val="000000"/>
          <w:kern w:val="1"/>
          <w:szCs w:val="24"/>
          <w:lang w:val="sr-Cyrl-RS" w:eastAsia="ar-SA"/>
        </w:rPr>
        <w:t xml:space="preserve"> у сопственом погону</w:t>
      </w:r>
      <w:r w:rsidRPr="00C766BE">
        <w:rPr>
          <w:rFonts w:eastAsia="Arial Unicode MS" w:cs="Times New Roman"/>
          <w:color w:val="000000"/>
          <w:kern w:val="1"/>
          <w:szCs w:val="24"/>
          <w:lang w:val="sr-Cyrl-CS" w:eastAsia="ar-SA"/>
        </w:rPr>
        <w:t>,</w:t>
      </w:r>
      <w:r w:rsidRPr="00C766BE">
        <w:rPr>
          <w:rFonts w:eastAsia="Arial Unicode MS" w:cs="Times New Roman"/>
          <w:color w:val="000000"/>
          <w:kern w:val="1"/>
          <w:szCs w:val="24"/>
          <w:lang w:val="sr-Cyrl-RS" w:eastAsia="ar-SA"/>
        </w:rPr>
        <w:t xml:space="preserve"> у месту корисника, </w:t>
      </w:r>
      <w:r w:rsidRPr="00C766BE">
        <w:rPr>
          <w:rFonts w:eastAsia="Arial Unicode MS" w:cs="Times New Roman"/>
          <w:color w:val="000000"/>
          <w:kern w:val="1"/>
          <w:szCs w:val="24"/>
          <w:lang w:val="sr-Cyrl-CS" w:eastAsia="ar-SA"/>
        </w:rPr>
        <w:t xml:space="preserve">као и на месту настанка отказа (на терену) </w:t>
      </w:r>
      <w:r w:rsidRPr="00C766BE">
        <w:rPr>
          <w:rFonts w:eastAsia="Arial Unicode MS" w:cs="Times New Roman"/>
          <w:color w:val="000000"/>
          <w:kern w:val="1"/>
          <w:szCs w:val="24"/>
          <w:lang w:val="ru-RU" w:eastAsia="ar-SA"/>
        </w:rPr>
        <w:t>добављач</w:t>
      </w:r>
      <w:r w:rsidRPr="00C766BE">
        <w:rPr>
          <w:rFonts w:eastAsia="Arial Unicode MS" w:cs="Times New Roman"/>
          <w:color w:val="000000"/>
          <w:kern w:val="1"/>
          <w:szCs w:val="24"/>
          <w:lang w:val="sr-Cyrl-CS" w:eastAsia="ar-SA"/>
        </w:rPr>
        <w:t xml:space="preserve"> је дужан </w:t>
      </w:r>
      <w:r w:rsidRPr="00C766BE">
        <w:rPr>
          <w:rFonts w:eastAsia="Arial Unicode MS" w:cs="Times New Roman"/>
          <w:color w:val="000000"/>
          <w:kern w:val="1"/>
          <w:szCs w:val="24"/>
          <w:lang w:val="ru-RU" w:eastAsia="ar-SA"/>
        </w:rPr>
        <w:t xml:space="preserve">да </w:t>
      </w:r>
      <w:r w:rsidRPr="00C766BE">
        <w:rPr>
          <w:rFonts w:eastAsia="Arial Unicode MS" w:cs="Times New Roman"/>
          <w:color w:val="000000"/>
          <w:kern w:val="1"/>
          <w:szCs w:val="24"/>
          <w:lang w:val="sr-Cyrl-CS" w:eastAsia="ar-SA"/>
        </w:rPr>
        <w:t>започ</w:t>
      </w:r>
      <w:r w:rsidRPr="00C766BE">
        <w:rPr>
          <w:rFonts w:eastAsia="Arial Unicode MS" w:cs="Times New Roman"/>
          <w:color w:val="000000"/>
          <w:kern w:val="1"/>
          <w:szCs w:val="24"/>
          <w:lang w:val="ru-RU" w:eastAsia="ar-SA"/>
        </w:rPr>
        <w:t>н</w:t>
      </w:r>
      <w:r w:rsidRPr="00C766BE">
        <w:rPr>
          <w:rFonts w:eastAsia="Arial Unicode MS" w:cs="Times New Roman"/>
          <w:color w:val="000000"/>
          <w:kern w:val="1"/>
          <w:szCs w:val="24"/>
          <w:lang w:val="sr-Cyrl-CS" w:eastAsia="ar-SA"/>
        </w:rPr>
        <w:t>е одмах а најкасније у року од 1 (једног) сата, од тренутка пријема писаног или усменог захтева (наруџбенице). Наручилац задржава искључиво право да донесе одлуку о томе које ће се акције одржавања реализовати у месту корисника и наручиоца, као и на терену (на путу).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Датум и час пријема наруџбенице се доказује извештајем о </w:t>
      </w:r>
      <w:r w:rsidRPr="00C766BE">
        <w:rPr>
          <w:rFonts w:eastAsia="Arial Unicode MS" w:cs="Times New Roman"/>
          <w:color w:val="000000"/>
          <w:kern w:val="1"/>
          <w:szCs w:val="24"/>
          <w:lang w:val="sr-Cyrl-RS" w:eastAsia="ar-SA"/>
        </w:rPr>
        <w:t xml:space="preserve">успешном слању уколико се иста шаље путем телефакс апарата или одштампаном електронском поштом уколико се иста шаље путем e-mail адресе коју је навео </w:t>
      </w:r>
      <w:r w:rsidRPr="00C766BE">
        <w:rPr>
          <w:rFonts w:eastAsia="Arial Unicode MS" w:cs="Times New Roman"/>
          <w:color w:val="000000"/>
          <w:kern w:val="1"/>
          <w:szCs w:val="24"/>
          <w:lang w:val="sr-Cyrl-CS" w:eastAsia="ar-SA"/>
        </w:rPr>
        <w:t>Понуђач</w:t>
      </w:r>
      <w:r w:rsidRPr="00C766BE">
        <w:rPr>
          <w:rFonts w:eastAsia="Arial Unicode MS" w:cs="Times New Roman"/>
          <w:color w:val="000000"/>
          <w:kern w:val="1"/>
          <w:szCs w:val="24"/>
          <w:lang w:val="sr-Cyrl-RS" w:eastAsia="ar-SA"/>
        </w:rPr>
        <w:t>.</w:t>
      </w:r>
      <w:r w:rsidRPr="00C766BE">
        <w:rPr>
          <w:rFonts w:eastAsia="Arial Unicode MS" w:cs="Times New Roman"/>
          <w:color w:val="000000"/>
          <w:kern w:val="1"/>
          <w:szCs w:val="24"/>
          <w:lang w:val="sr-Cyrl-CS" w:eastAsia="ar-SA"/>
        </w:rPr>
        <w:t xml:space="preserve"> Уколико се усмено захтева од добављача да предузме акцију одржавања, интервенције или шлепања, уколико буде потребе за доказивањем, меродаван ће бити листинг позива, који ће наручилац обезбедити у складу са прописима који се односе на предметну радњу.</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На основу чињенице да наручилац има извесне трошке довожења (превожења) моторних возила од своје матичне локације до погона добављача, сви добављачи који су потенцијални понуђачи а који имају сервисне просторије ван гарнизона </w:t>
      </w:r>
      <w:r w:rsidR="00240221">
        <w:rPr>
          <w:rFonts w:eastAsia="Arial Unicode MS" w:cs="Times New Roman"/>
          <w:color w:val="000000"/>
          <w:kern w:val="1"/>
          <w:szCs w:val="24"/>
          <w:lang w:val="sr-Cyrl-CS" w:eastAsia="ar-SA"/>
        </w:rPr>
        <w:t>Ниша</w:t>
      </w:r>
      <w:r w:rsidRPr="00C766BE">
        <w:rPr>
          <w:rFonts w:eastAsia="Arial Unicode MS" w:cs="Times New Roman"/>
          <w:color w:val="000000"/>
          <w:kern w:val="1"/>
          <w:szCs w:val="24"/>
          <w:lang w:val="sr-Cyrl-CS" w:eastAsia="ar-SA"/>
        </w:rPr>
        <w:t xml:space="preserve"> (централних градских општина – до 20 километара удаљени од места наручиоца), у ценама које се уносе у образац структуре цене морају да урачунају и цену превожења (шлепања) моторних возила од места јединице до сервисних просторија и назад до јединице након извршене услуге одржавања. Цена превожења у оваквим случајевима не може бити приказана у фактурама као засебна цена, јер она представља трошак добављача.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Цене превожења која је предвиђена да се унесе у образац структуре цене, је предвиђена и по њој ће се добављачима плаћати превожење, само за случајеве када на моторним возилима наступи неисправност док су на реализацији задатака (када остану на путу), па треба да се превезу (шлепају) до сервисних просторија понуђача. Уколико не буду наступале неисправности на возилима ''на путу'', односно уколико буду наступале неисправности које немају утицаја на безбедност учествовања у саобраћају, возила ће наручилац довозити у сервисне просторије добављача и неће бити наручивања услуга шлепања.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даном почетка реализације услуге </w:t>
      </w:r>
      <w:r w:rsidRPr="00C766BE">
        <w:rPr>
          <w:rFonts w:eastAsia="Arial Unicode MS" w:cs="Times New Roman"/>
          <w:color w:val="000000"/>
          <w:kern w:val="1"/>
          <w:szCs w:val="24"/>
          <w:lang w:val="sr-Cyrl-CS" w:eastAsia="ar-SA"/>
        </w:rPr>
        <w:t xml:space="preserve">у погону Добављача </w:t>
      </w:r>
      <w:r w:rsidRPr="00C766BE">
        <w:rPr>
          <w:rFonts w:eastAsia="Arial Unicode MS" w:cs="Times New Roman"/>
          <w:color w:val="000000"/>
          <w:kern w:val="1"/>
          <w:szCs w:val="24"/>
          <w:lang w:val="sr-Cyrl-RS" w:eastAsia="ar-SA"/>
        </w:rPr>
        <w:t xml:space="preserve">подразумева се датум </w:t>
      </w:r>
      <w:r w:rsidRPr="00C766BE">
        <w:rPr>
          <w:rFonts w:eastAsia="Arial Unicode MS" w:cs="Times New Roman"/>
          <w:color w:val="000000"/>
          <w:kern w:val="1"/>
          <w:szCs w:val="24"/>
          <w:lang w:val="sr-Cyrl-CS" w:eastAsia="ar-SA"/>
        </w:rPr>
        <w:t>достављања наруџбенице. Добављач има обавезу чим прими информацију да ће моторно возило стићи у погон добављача, да одмах и без одлагања о томе обавести ОККОд. Наручилац има право уколико за то буде потребе, да врши обавештавање ОККОд, као и да по потреби одреди друга лица или комисије које ће извршити контролу услуга одржавања.</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ОККОд ће по пријему возила извршити оверу записника о пријему возила и својеручно уноси датум и време на за то предвиђено место у записнику и оверава га својим потписом и печатом.</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RS" w:eastAsia="ar-SA"/>
        </w:rPr>
        <w:t xml:space="preserve">Под роком реализације услуге, </w:t>
      </w:r>
      <w:r w:rsidRPr="00C766BE">
        <w:rPr>
          <w:rFonts w:eastAsia="Arial Unicode MS" w:cs="Times New Roman"/>
          <w:color w:val="000000"/>
          <w:kern w:val="1"/>
          <w:szCs w:val="24"/>
          <w:lang w:val="sr-Cyrl-CS" w:eastAsia="ar-SA"/>
        </w:rPr>
        <w:t xml:space="preserve">подразумева се време од тренутка квалитативног пријема возила од стране ОККОд и квалитативне предаје возила ОККОд. </w:t>
      </w:r>
    </w:p>
    <w:p w:rsidR="00B932E7" w:rsidRPr="00C766BE" w:rsidRDefault="00B932E7" w:rsidP="00B932E7">
      <w:pPr>
        <w:suppressAutoHyphens/>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 xml:space="preserve">ОККОд ће по завршетку услуге одржавања извршити оверу записника о предаји возила са оправке и својеручно уписати датум и време на за то предвиђено место у записнику о предаји возила са оправке и оверити га својим потписом и печатом.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lastRenderedPageBreak/>
        <w:t>У случају да се услуга реализује у месту корисника, датум почетка и завршетка реализације услуге уноси и потписује комисија корисника на за то предвиђено место у записнику, који својим потписом и печатом оверава старешина јединице у којој се услуга реалзује.</w:t>
      </w:r>
    </w:p>
    <w:p w:rsidR="00B932E7" w:rsidRDefault="00B932E7" w:rsidP="00B932E7">
      <w:pPr>
        <w:spacing w:before="120"/>
        <w:jc w:val="both"/>
        <w:rPr>
          <w:rFonts w:eastAsia="Arial Unicode MS" w:cs="Times New Roman"/>
          <w:color w:val="000000"/>
          <w:kern w:val="1"/>
          <w:szCs w:val="24"/>
          <w:lang w:val="sr-Cyrl-RS" w:eastAsia="ar-SA"/>
        </w:rPr>
      </w:pPr>
      <w:r w:rsidRPr="00C766BE">
        <w:rPr>
          <w:rFonts w:eastAsia="Arial Unicode MS" w:cs="Times New Roman"/>
          <w:color w:val="000000"/>
          <w:kern w:val="1"/>
          <w:szCs w:val="24"/>
          <w:lang w:val="sr-Cyrl-RS" w:eastAsia="ar-SA"/>
        </w:rPr>
        <w:t xml:space="preserve">Уколико се приликом пријема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утврди да услуга ни</w:t>
      </w:r>
      <w:r w:rsidRPr="00C766BE">
        <w:rPr>
          <w:rFonts w:eastAsia="Arial Unicode MS" w:cs="Times New Roman"/>
          <w:color w:val="000000"/>
          <w:kern w:val="1"/>
          <w:szCs w:val="24"/>
          <w:lang w:val="sr-Cyrl-CS" w:eastAsia="ar-SA"/>
        </w:rPr>
        <w:t>је</w:t>
      </w:r>
      <w:r w:rsidRPr="00C766BE">
        <w:rPr>
          <w:rFonts w:eastAsia="Arial Unicode MS" w:cs="Times New Roman"/>
          <w:color w:val="000000"/>
          <w:kern w:val="1"/>
          <w:szCs w:val="24"/>
          <w:lang w:val="sr-Cyrl-RS" w:eastAsia="ar-SA"/>
        </w:rPr>
        <w:t xml:space="preserve"> извршена у складу са наруџбеницом, сматра се да услуга није реализована и да је позив за пријем </w:t>
      </w:r>
      <w:r w:rsidRPr="00C766BE">
        <w:rPr>
          <w:rFonts w:eastAsia="Arial Unicode MS" w:cs="Times New Roman"/>
          <w:color w:val="000000"/>
          <w:kern w:val="1"/>
          <w:szCs w:val="24"/>
          <w:lang w:val="sr-Cyrl-CS" w:eastAsia="ar-SA"/>
        </w:rPr>
        <w:t>возила</w:t>
      </w:r>
      <w:r w:rsidRPr="00C766BE">
        <w:rPr>
          <w:rFonts w:eastAsia="Arial Unicode MS" w:cs="Times New Roman"/>
          <w:color w:val="000000"/>
          <w:kern w:val="1"/>
          <w:szCs w:val="24"/>
          <w:lang w:val="sr-Cyrl-RS" w:eastAsia="ar-SA"/>
        </w:rPr>
        <w:t xml:space="preserve"> не важећи. </w:t>
      </w:r>
    </w:p>
    <w:p w:rsidR="001E2AA5" w:rsidRPr="00C766BE" w:rsidRDefault="001E2AA5" w:rsidP="001E2AA5">
      <w:pPr>
        <w:jc w:val="both"/>
        <w:rPr>
          <w:rFonts w:eastAsia="Arial Unicode MS" w:cs="Times New Roman"/>
          <w:color w:val="000000"/>
          <w:kern w:val="1"/>
          <w:szCs w:val="24"/>
          <w:lang w:val="sr-Cyrl-R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9</w:t>
      </w:r>
      <w:r w:rsidR="00B932E7" w:rsidRPr="00C766BE">
        <w:rPr>
          <w:rFonts w:eastAsia="Arial Unicode MS" w:cs="Times New Roman"/>
          <w:b/>
          <w:color w:val="000000"/>
          <w:kern w:val="1"/>
          <w:szCs w:val="24"/>
          <w:lang w:val="sr-Cyrl-CS" w:eastAsia="ar-SA"/>
        </w:rPr>
        <w:t xml:space="preserve">. ПОСТУПАЊЕ НАРУЧИОЦА ПО ОКВИРНОМ СПОРАЗУМУ: </w:t>
      </w:r>
    </w:p>
    <w:p w:rsidR="00B932E7" w:rsidRPr="00C766BE" w:rsidRDefault="00B932E7" w:rsidP="00B932E7">
      <w:pPr>
        <w:spacing w:before="120"/>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Наручилац ће на основу оквирних споразума у конкретним ситуацијама, за конкретне неисправности које буду наступиле, а у складу са ценама које понуђачи доставе у обрасцима структура цена у склопу својих понуда, које ће бити саставни део оквирног споразума, поступати на следећи начин:</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одлуке о издавању наруџбенице, у којима ће обзиром да је добављач већ изабран и цене унапред одређене наводити потребу за одржавањем и износ вредности услуге одржавања у складу са одобреним финансијским средствима, као и све остале податке који су уговорени, а које неће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према моделу из оквирног споразума, које ће одмах и без одлагања достављати добављачима,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Доносити наруџбенице за услуге одржавања, интервенције и шлепања, за које је претходно овлашћено лице у ван радно време, у дане викенда и државних празника, позивало добављача и добављач предузимао одређене акције одржавања,</w:t>
      </w:r>
    </w:p>
    <w:p w:rsidR="00B932E7" w:rsidRPr="00C766BE"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оправку делова и инсталација и ремонт склопова, који буде до 60% од вредности делова и склопова, прибављати понуде добављача, доносити одлуке и наруџбенице,</w:t>
      </w:r>
    </w:p>
    <w:p w:rsidR="00B932E7" w:rsidRPr="001E2AA5" w:rsidRDefault="00B932E7" w:rsidP="00B932E7">
      <w:pPr>
        <w:numPr>
          <w:ilvl w:val="0"/>
          <w:numId w:val="26"/>
        </w:numPr>
        <w:suppressAutoHyphens/>
        <w:spacing w:before="120" w:line="100" w:lineRule="atLeast"/>
        <w:ind w:left="567" w:hanging="425"/>
        <w:jc w:val="both"/>
        <w:rPr>
          <w:rFonts w:eastAsia="Arial Unicode MS" w:cs="Times New Roman"/>
          <w:color w:val="000000"/>
          <w:kern w:val="1"/>
          <w:szCs w:val="24"/>
          <w:lang w:val="sr-Cyrl-CS" w:eastAsia="ar-SA"/>
        </w:rPr>
      </w:pPr>
      <w:r w:rsidRPr="00C766BE">
        <w:rPr>
          <w:rFonts w:eastAsia="Arial Unicode MS" w:cs="Times New Roman"/>
          <w:color w:val="000000"/>
          <w:kern w:val="1"/>
          <w:szCs w:val="24"/>
          <w:lang w:val="sr-Cyrl-CS" w:eastAsia="ar-SA"/>
        </w:rPr>
        <w:t>За оправке у којима буде потребе за заменом делова који нису наведени у спецификацијама односно обрасцима структура цена, такође прибављати понуде и издавати наруџбенице, како је већ напред објашњено</w:t>
      </w:r>
      <w:r w:rsidR="001E2AA5">
        <w:rPr>
          <w:rFonts w:eastAsia="Arial Unicode MS" w:cs="Times New Roman"/>
          <w:color w:val="000000"/>
          <w:kern w:val="1"/>
          <w:szCs w:val="24"/>
          <w:lang w:val="en-US" w:eastAsia="ar-SA"/>
        </w:rPr>
        <w:t>.</w:t>
      </w:r>
    </w:p>
    <w:p w:rsidR="001E2AA5" w:rsidRPr="00C766BE" w:rsidRDefault="001E2AA5" w:rsidP="001E2AA5">
      <w:pPr>
        <w:suppressAutoHyphens/>
        <w:spacing w:line="100" w:lineRule="atLeast"/>
        <w:ind w:left="567"/>
        <w:jc w:val="both"/>
        <w:rPr>
          <w:rFonts w:eastAsia="Arial Unicode MS" w:cs="Times New Roman"/>
          <w:color w:val="000000"/>
          <w:kern w:val="1"/>
          <w:szCs w:val="24"/>
          <w:lang w:val="sr-Cyrl-CS" w:eastAsia="ar-SA"/>
        </w:rPr>
      </w:pPr>
    </w:p>
    <w:p w:rsidR="00B932E7" w:rsidRPr="00C766BE" w:rsidRDefault="008A7DAB" w:rsidP="00B932E7">
      <w:pPr>
        <w:suppressAutoHyphens/>
        <w:spacing w:before="120"/>
        <w:jc w:val="both"/>
        <w:rPr>
          <w:rFonts w:eastAsia="Arial Unicode MS" w:cs="Times New Roman"/>
          <w:b/>
          <w:color w:val="000000"/>
          <w:kern w:val="1"/>
          <w:szCs w:val="24"/>
          <w:lang w:val="sr-Cyrl-CS" w:eastAsia="ar-SA"/>
        </w:rPr>
      </w:pPr>
      <w:r>
        <w:rPr>
          <w:rFonts w:eastAsia="Arial Unicode MS" w:cs="Times New Roman"/>
          <w:b/>
          <w:color w:val="000000"/>
          <w:kern w:val="1"/>
          <w:szCs w:val="24"/>
          <w:lang w:val="sr-Cyrl-CS" w:eastAsia="ar-SA"/>
        </w:rPr>
        <w:t>10</w:t>
      </w:r>
      <w:r w:rsidR="00B932E7" w:rsidRPr="00C766BE">
        <w:rPr>
          <w:rFonts w:eastAsia="Arial Unicode MS" w:cs="Times New Roman"/>
          <w:b/>
          <w:color w:val="000000"/>
          <w:kern w:val="1"/>
          <w:szCs w:val="24"/>
          <w:lang w:val="sr-Cyrl-CS" w:eastAsia="ar-SA"/>
        </w:rPr>
        <w:t xml:space="preserve">. ОСТАЛО: </w:t>
      </w:r>
    </w:p>
    <w:p w:rsidR="00B932E7" w:rsidRPr="00C766BE" w:rsidRDefault="00B932E7" w:rsidP="00B932E7">
      <w:pPr>
        <w:suppressAutoHyphens/>
        <w:spacing w:before="120"/>
        <w:jc w:val="both"/>
        <w:rPr>
          <w:rFonts w:eastAsia="Arial Unicode MS" w:cs="Times New Roman"/>
          <w:b/>
          <w:kern w:val="1"/>
          <w:szCs w:val="24"/>
          <w:lang w:val="ru-RU" w:eastAsia="ar-SA"/>
        </w:rPr>
      </w:pPr>
      <w:r w:rsidRPr="00C766BE">
        <w:rPr>
          <w:rFonts w:eastAsia="Arial Unicode MS" w:cs="Times New Roman"/>
          <w:b/>
          <w:kern w:val="1"/>
          <w:szCs w:val="24"/>
          <w:lang w:val="sr-Cyrl-CS" w:eastAsia="ar-SA"/>
        </w:rPr>
        <w:t xml:space="preserve">Напред наведено ће бити саставни део оквирног споразума. </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Модел оквирног споразума је саставни део конкурсне документације и сачињен је као пример оквирног споразума између наручиоца и добављача.</w:t>
      </w:r>
    </w:p>
    <w:p w:rsidR="00B932E7" w:rsidRPr="00C766BE" w:rsidRDefault="00B932E7" w:rsidP="00B932E7">
      <w:pPr>
        <w:suppressAutoHyphens/>
        <w:spacing w:before="120"/>
        <w:jc w:val="both"/>
        <w:rPr>
          <w:rFonts w:eastAsia="Arial Unicode MS" w:cs="Times New Roman"/>
          <w:b/>
          <w:kern w:val="1"/>
          <w:szCs w:val="24"/>
          <w:lang w:val="sr-Cyrl-CS" w:eastAsia="ar-SA"/>
        </w:rPr>
      </w:pPr>
      <w:r w:rsidRPr="00C766BE">
        <w:rPr>
          <w:rFonts w:eastAsia="Arial Unicode MS" w:cs="Times New Roman"/>
          <w:b/>
          <w:kern w:val="1"/>
          <w:szCs w:val="24"/>
          <w:lang w:val="sr-Cyrl-CS" w:eastAsia="ar-SA"/>
        </w:rPr>
        <w:t>Наручилац ће за сваку партију склопити посебан оквирни споразум само са једним изабраним понуђачем, односно добављачем.</w:t>
      </w:r>
    </w:p>
    <w:p w:rsidR="006857FF" w:rsidRPr="00023935" w:rsidRDefault="00B932E7" w:rsidP="00023935">
      <w:pPr>
        <w:suppressAutoHyphens/>
        <w:spacing w:before="120" w:after="120"/>
        <w:jc w:val="both"/>
        <w:rPr>
          <w:rFonts w:eastAsia="Arial Unicode MS" w:cs="Times New Roman"/>
          <w:b/>
          <w:bCs/>
          <w:iCs/>
          <w:color w:val="000000"/>
          <w:kern w:val="1"/>
          <w:szCs w:val="24"/>
          <w:u w:val="single"/>
          <w:lang w:val="sr-Cyrl-CS" w:eastAsia="ar-SA"/>
        </w:rPr>
      </w:pPr>
      <w:r>
        <w:rPr>
          <w:rFonts w:eastAsia="Arial Unicode MS" w:cs="Times New Roman"/>
          <w:b/>
          <w:kern w:val="1"/>
          <w:szCs w:val="24"/>
          <w:lang w:val="ru-RU" w:eastAsia="ar-SA"/>
        </w:rPr>
        <w:t>Самим подношењем понуде сматра се да понуђач прихвата</w:t>
      </w:r>
      <w:r w:rsidRPr="00C766BE">
        <w:rPr>
          <w:rFonts w:eastAsia="Arial Unicode MS" w:cs="Times New Roman"/>
          <w:b/>
          <w:kern w:val="1"/>
          <w:szCs w:val="24"/>
          <w:lang w:val="sr-Cyrl-CS" w:eastAsia="ar-SA"/>
        </w:rPr>
        <w:t xml:space="preserve"> модел оквирног споразума </w:t>
      </w:r>
      <w:r>
        <w:rPr>
          <w:rFonts w:eastAsia="Arial Unicode MS" w:cs="Times New Roman"/>
          <w:b/>
          <w:kern w:val="1"/>
          <w:szCs w:val="24"/>
          <w:lang w:val="sr-Cyrl-CS" w:eastAsia="ar-SA"/>
        </w:rPr>
        <w:t>и</w:t>
      </w:r>
      <w:r w:rsidRPr="00C766BE">
        <w:rPr>
          <w:rFonts w:eastAsia="Arial Unicode MS" w:cs="Times New Roman"/>
          <w:b/>
          <w:kern w:val="1"/>
          <w:szCs w:val="24"/>
          <w:lang w:val="sr-Cyrl-CS" w:eastAsia="ar-SA"/>
        </w:rPr>
        <w:t xml:space="preserve"> све услове наведене </w:t>
      </w:r>
      <w:r w:rsidRPr="00C766BE">
        <w:rPr>
          <w:rFonts w:eastAsia="Arial Unicode MS" w:cs="Times New Roman"/>
          <w:b/>
          <w:kern w:val="1"/>
          <w:szCs w:val="24"/>
          <w:lang w:val="ru-RU" w:eastAsia="ar-SA"/>
        </w:rPr>
        <w:t>у овој конкурсној документацији.</w:t>
      </w:r>
    </w:p>
    <w:sectPr w:rsidR="006857FF" w:rsidRPr="00023935" w:rsidSect="00A0180B">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Ciril">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724165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2AE650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4"/>
    <w:lvl w:ilvl="0">
      <w:start w:val="1"/>
      <w:numFmt w:val="bullet"/>
      <w:pStyle w:val="Heading8"/>
      <w:lvlText w:val=""/>
      <w:lvlJc w:val="left"/>
      <w:pPr>
        <w:tabs>
          <w:tab w:val="num" w:pos="1211"/>
        </w:tabs>
        <w:ind w:left="1211" w:hanging="360"/>
      </w:pPr>
      <w:rPr>
        <w:rFonts w:ascii="Symbol" w:hAnsi="Symbol" w:cs="Symbol"/>
        <w:sz w:val="22"/>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9"/>
    <w:multiLevelType w:val="multilevel"/>
    <w:tmpl w:val="00000009"/>
    <w:name w:val="WW8Num9"/>
    <w:lvl w:ilvl="0">
      <w:start w:val="1"/>
      <w:numFmt w:val="bullet"/>
      <w:lvlText w:val=""/>
      <w:lvlJc w:val="left"/>
      <w:pPr>
        <w:tabs>
          <w:tab w:val="num" w:pos="-270"/>
        </w:tabs>
        <w:ind w:left="450" w:hanging="360"/>
      </w:pPr>
      <w:rPr>
        <w:rFonts w:ascii="Wingdings" w:hAnsi="Wingdings"/>
        <w:i w:val="0"/>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6" w15:restartNumberingAfterBreak="0">
    <w:nsid w:val="004927D4"/>
    <w:multiLevelType w:val="multilevel"/>
    <w:tmpl w:val="C39E1DAA"/>
    <w:lvl w:ilvl="0">
      <w:start w:val="1"/>
      <w:numFmt w:val="decimal"/>
      <w:pStyle w:val="Level1"/>
      <w:lvlText w:val="%1."/>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1">
      <w:start w:val="1"/>
      <w:numFmt w:val="decimal"/>
      <w:pStyle w:val="Level2"/>
      <w:lvlText w:val="%1.%2"/>
      <w:lvlJc w:val="left"/>
      <w:pPr>
        <w:tabs>
          <w:tab w:val="num" w:pos="850"/>
        </w:tabs>
        <w:ind w:left="850" w:hanging="85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Level3"/>
      <w:lvlText w:val="%1.%2.%3"/>
      <w:lvlJc w:val="left"/>
      <w:pPr>
        <w:tabs>
          <w:tab w:val="num" w:pos="1701"/>
        </w:tabs>
        <w:ind w:left="1701" w:hanging="851"/>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Level4"/>
      <w:lvlText w:val="(%4)"/>
      <w:lvlJc w:val="left"/>
      <w:pPr>
        <w:tabs>
          <w:tab w:val="num" w:pos="2551"/>
        </w:tabs>
        <w:ind w:left="2551" w:hanging="85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Level5"/>
      <w:lvlText w:val="(%5)"/>
      <w:lvlJc w:val="left"/>
      <w:pPr>
        <w:tabs>
          <w:tab w:val="num" w:pos="3402"/>
        </w:tabs>
        <w:ind w:left="3402" w:hanging="851"/>
      </w:pPr>
      <w:rPr>
        <w:b w:val="0"/>
        <w:i w:val="0"/>
        <w:caps w:val="0"/>
        <w:smallCaps w:val="0"/>
        <w:strike w:val="0"/>
        <w:dstrike w:val="0"/>
        <w:outline w:val="0"/>
        <w:shadow w:val="0"/>
        <w:emboss w:val="0"/>
        <w:imprint w:val="0"/>
        <w:vanish w:val="0"/>
        <w:u w:val="none"/>
        <w:effect w:val="none"/>
        <w:vertAlign w:val="baseline"/>
      </w:rPr>
    </w:lvl>
    <w:lvl w:ilvl="5">
      <w:start w:val="1"/>
      <w:numFmt w:val="decimal"/>
      <w:pStyle w:val="Level6"/>
      <w:lvlText w:val="(%6)"/>
      <w:lvlJc w:val="left"/>
      <w:pPr>
        <w:tabs>
          <w:tab w:val="num" w:pos="4252"/>
        </w:tabs>
        <w:ind w:left="4252" w:hanging="85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7" w15:restartNumberingAfterBreak="0">
    <w:nsid w:val="02621865"/>
    <w:multiLevelType w:val="hybridMultilevel"/>
    <w:tmpl w:val="552A9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763E46"/>
    <w:multiLevelType w:val="hybridMultilevel"/>
    <w:tmpl w:val="79900D5A"/>
    <w:lvl w:ilvl="0" w:tplc="FFFFFFFF">
      <w:start w:val="126"/>
      <w:numFmt w:val="bullet"/>
      <w:lvlText w:val="-"/>
      <w:lvlJc w:val="left"/>
      <w:pPr>
        <w:tabs>
          <w:tab w:val="num" w:pos="1153"/>
        </w:tabs>
        <w:ind w:left="1153" w:hanging="360"/>
      </w:pPr>
      <w:rPr>
        <w:rFonts w:hint="default"/>
      </w:rPr>
    </w:lvl>
    <w:lvl w:ilvl="1" w:tplc="04090003" w:tentative="1">
      <w:start w:val="1"/>
      <w:numFmt w:val="bullet"/>
      <w:lvlText w:val="o"/>
      <w:lvlJc w:val="left"/>
      <w:pPr>
        <w:tabs>
          <w:tab w:val="num" w:pos="1438"/>
        </w:tabs>
        <w:ind w:left="1438" w:hanging="360"/>
      </w:pPr>
      <w:rPr>
        <w:rFonts w:ascii="Courier New" w:hAnsi="Courier New" w:cs="Courier New" w:hint="default"/>
      </w:rPr>
    </w:lvl>
    <w:lvl w:ilvl="2" w:tplc="04090005" w:tentative="1">
      <w:start w:val="1"/>
      <w:numFmt w:val="bullet"/>
      <w:lvlText w:val=""/>
      <w:lvlJc w:val="left"/>
      <w:pPr>
        <w:tabs>
          <w:tab w:val="num" w:pos="2158"/>
        </w:tabs>
        <w:ind w:left="2158" w:hanging="360"/>
      </w:pPr>
      <w:rPr>
        <w:rFonts w:ascii="Wingdings" w:hAnsi="Wingdings" w:hint="default"/>
      </w:rPr>
    </w:lvl>
    <w:lvl w:ilvl="3" w:tplc="04090001" w:tentative="1">
      <w:start w:val="1"/>
      <w:numFmt w:val="bullet"/>
      <w:lvlText w:val=""/>
      <w:lvlJc w:val="left"/>
      <w:pPr>
        <w:tabs>
          <w:tab w:val="num" w:pos="2878"/>
        </w:tabs>
        <w:ind w:left="2878" w:hanging="360"/>
      </w:pPr>
      <w:rPr>
        <w:rFonts w:ascii="Symbol" w:hAnsi="Symbol" w:hint="default"/>
      </w:rPr>
    </w:lvl>
    <w:lvl w:ilvl="4" w:tplc="04090003" w:tentative="1">
      <w:start w:val="1"/>
      <w:numFmt w:val="bullet"/>
      <w:lvlText w:val="o"/>
      <w:lvlJc w:val="left"/>
      <w:pPr>
        <w:tabs>
          <w:tab w:val="num" w:pos="3598"/>
        </w:tabs>
        <w:ind w:left="3598" w:hanging="360"/>
      </w:pPr>
      <w:rPr>
        <w:rFonts w:ascii="Courier New" w:hAnsi="Courier New" w:cs="Courier New" w:hint="default"/>
      </w:rPr>
    </w:lvl>
    <w:lvl w:ilvl="5" w:tplc="04090005" w:tentative="1">
      <w:start w:val="1"/>
      <w:numFmt w:val="bullet"/>
      <w:lvlText w:val=""/>
      <w:lvlJc w:val="left"/>
      <w:pPr>
        <w:tabs>
          <w:tab w:val="num" w:pos="4318"/>
        </w:tabs>
        <w:ind w:left="4318" w:hanging="360"/>
      </w:pPr>
      <w:rPr>
        <w:rFonts w:ascii="Wingdings" w:hAnsi="Wingdings" w:hint="default"/>
      </w:rPr>
    </w:lvl>
    <w:lvl w:ilvl="6" w:tplc="04090001" w:tentative="1">
      <w:start w:val="1"/>
      <w:numFmt w:val="bullet"/>
      <w:lvlText w:val=""/>
      <w:lvlJc w:val="left"/>
      <w:pPr>
        <w:tabs>
          <w:tab w:val="num" w:pos="5038"/>
        </w:tabs>
        <w:ind w:left="5038" w:hanging="360"/>
      </w:pPr>
      <w:rPr>
        <w:rFonts w:ascii="Symbol" w:hAnsi="Symbol" w:hint="default"/>
      </w:rPr>
    </w:lvl>
    <w:lvl w:ilvl="7" w:tplc="04090003" w:tentative="1">
      <w:start w:val="1"/>
      <w:numFmt w:val="bullet"/>
      <w:lvlText w:val="o"/>
      <w:lvlJc w:val="left"/>
      <w:pPr>
        <w:tabs>
          <w:tab w:val="num" w:pos="5758"/>
        </w:tabs>
        <w:ind w:left="5758" w:hanging="360"/>
      </w:pPr>
      <w:rPr>
        <w:rFonts w:ascii="Courier New" w:hAnsi="Courier New" w:cs="Courier New" w:hint="default"/>
      </w:rPr>
    </w:lvl>
    <w:lvl w:ilvl="8" w:tplc="04090005" w:tentative="1">
      <w:start w:val="1"/>
      <w:numFmt w:val="bullet"/>
      <w:lvlText w:val=""/>
      <w:lvlJc w:val="left"/>
      <w:pPr>
        <w:tabs>
          <w:tab w:val="num" w:pos="6478"/>
        </w:tabs>
        <w:ind w:left="6478" w:hanging="360"/>
      </w:pPr>
      <w:rPr>
        <w:rFonts w:ascii="Wingdings" w:hAnsi="Wingdings" w:hint="default"/>
      </w:rPr>
    </w:lvl>
  </w:abstractNum>
  <w:abstractNum w:abstractNumId="9" w15:restartNumberingAfterBreak="0">
    <w:nsid w:val="0FBA0429"/>
    <w:multiLevelType w:val="hybridMultilevel"/>
    <w:tmpl w:val="44168AEE"/>
    <w:lvl w:ilvl="0" w:tplc="55AC3D76">
      <w:start w:val="2"/>
      <w:numFmt w:val="bullet"/>
      <w:lvlText w:val="-"/>
      <w:lvlJc w:val="left"/>
      <w:pPr>
        <w:ind w:left="1065" w:hanging="360"/>
      </w:pPr>
      <w:rPr>
        <w:rFonts w:ascii="Times New Roman" w:eastAsia="Arial Unicode MS" w:hAnsi="Times New Roman" w:cs="Times New Roman" w:hint="default"/>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0" w15:restartNumberingAfterBreak="0">
    <w:nsid w:val="0FCA6437"/>
    <w:multiLevelType w:val="hybridMultilevel"/>
    <w:tmpl w:val="82C8C506"/>
    <w:lvl w:ilvl="0" w:tplc="081A000F">
      <w:start w:val="1"/>
      <w:numFmt w:val="decimal"/>
      <w:lvlText w:val="%1."/>
      <w:lvlJc w:val="left"/>
      <w:pPr>
        <w:tabs>
          <w:tab w:val="num" w:pos="360"/>
        </w:tabs>
        <w:ind w:left="360" w:hanging="360"/>
      </w:pPr>
    </w:lvl>
    <w:lvl w:ilvl="1" w:tplc="9E28E162">
      <w:start w:val="1"/>
      <w:numFmt w:val="bullet"/>
      <w:lvlText w:val="-"/>
      <w:lvlJc w:val="left"/>
      <w:pPr>
        <w:tabs>
          <w:tab w:val="num" w:pos="1080"/>
        </w:tabs>
        <w:ind w:left="1080" w:hanging="360"/>
      </w:pPr>
      <w:rPr>
        <w:rFonts w:ascii="Times New Roman" w:hAnsi="Times New Roman" w:cs="Times New Roman"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11" w15:restartNumberingAfterBreak="0">
    <w:nsid w:val="111910A0"/>
    <w:multiLevelType w:val="singleLevel"/>
    <w:tmpl w:val="DEFAA7B4"/>
    <w:lvl w:ilvl="0">
      <w:start w:val="4795"/>
      <w:numFmt w:val="decimal"/>
      <w:lvlText w:val="%1"/>
      <w:lvlJc w:val="left"/>
      <w:pPr>
        <w:tabs>
          <w:tab w:val="num" w:pos="6480"/>
        </w:tabs>
        <w:ind w:left="6480" w:hanging="5790"/>
      </w:pPr>
      <w:rPr>
        <w:rFonts w:hint="default"/>
      </w:rPr>
    </w:lvl>
  </w:abstractNum>
  <w:abstractNum w:abstractNumId="12" w15:restartNumberingAfterBreak="0">
    <w:nsid w:val="12DF1FEB"/>
    <w:multiLevelType w:val="hybridMultilevel"/>
    <w:tmpl w:val="3D2E5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9DD7C69"/>
    <w:multiLevelType w:val="hybridMultilevel"/>
    <w:tmpl w:val="8290476A"/>
    <w:lvl w:ilvl="0" w:tplc="130AA902">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15:restartNumberingAfterBreak="0">
    <w:nsid w:val="1A3E6D10"/>
    <w:multiLevelType w:val="multilevel"/>
    <w:tmpl w:val="170453D4"/>
    <w:lvl w:ilvl="0">
      <w:start w:val="7"/>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16" w15:restartNumberingAfterBreak="0">
    <w:nsid w:val="1AC2485B"/>
    <w:multiLevelType w:val="hybridMultilevel"/>
    <w:tmpl w:val="7C5080D0"/>
    <w:lvl w:ilvl="0" w:tplc="EDE888FA">
      <w:start w:val="6"/>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1C047334"/>
    <w:multiLevelType w:val="hybridMultilevel"/>
    <w:tmpl w:val="E84061A0"/>
    <w:lvl w:ilvl="0" w:tplc="FFFFFFFF">
      <w:start w:val="6"/>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2A401F70"/>
    <w:multiLevelType w:val="hybridMultilevel"/>
    <w:tmpl w:val="1570D2B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2B6A358D"/>
    <w:multiLevelType w:val="hybridMultilevel"/>
    <w:tmpl w:val="532C2148"/>
    <w:lvl w:ilvl="0" w:tplc="17E64900">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1" w15:restartNumberingAfterBreak="0">
    <w:nsid w:val="2F4D5BD4"/>
    <w:multiLevelType w:val="multilevel"/>
    <w:tmpl w:val="2CE6BBB0"/>
    <w:lvl w:ilvl="0">
      <w:start w:val="1"/>
      <w:numFmt w:val="none"/>
      <w:pStyle w:val="SubHeading"/>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1">
      <w:start w:val="1"/>
      <w:numFmt w:val="none"/>
      <w:suff w:val="nothing"/>
      <w:lvlText w:val=""/>
      <w:lvlJc w:val="left"/>
      <w:pPr>
        <w:tabs>
          <w:tab w:val="num" w:pos="0"/>
        </w:tabs>
        <w:ind w:left="0" w:firstLine="0"/>
      </w:pPr>
      <w:rPr>
        <w:b w:val="0"/>
        <w:i w:val="0"/>
        <w:caps w:val="0"/>
        <w:smallCaps w:val="0"/>
        <w:strike w:val="0"/>
        <w:dstrike w:val="0"/>
        <w:outline w:val="0"/>
        <w:shadow w:val="0"/>
        <w:emboss w:val="0"/>
        <w:imprint w:val="0"/>
        <w:vanish w:val="0"/>
        <w:u w:val="none"/>
        <w:effect w:val="none"/>
        <w:vertAlign w:val="baseline"/>
      </w:rPr>
    </w:lvl>
    <w:lvl w:ilvl="2">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3">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4">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5">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6">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7">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lvl w:ilvl="8">
      <w:start w:val="1"/>
      <w:numFmt w:val="none"/>
      <w:suff w:val="nothing"/>
      <w:lvlText w:val="Not Defined"/>
      <w:lvlJc w:val="left"/>
      <w:pPr>
        <w:ind w:left="0" w:firstLine="0"/>
      </w:pPr>
      <w:rPr>
        <w:b w:val="0"/>
        <w:i w:val="0"/>
        <w:caps w:val="0"/>
        <w:smallCaps w:val="0"/>
        <w:strike w:val="0"/>
        <w:dstrike w:val="0"/>
        <w:outline w:val="0"/>
        <w:shadow w:val="0"/>
        <w:emboss w:val="0"/>
        <w:imprint w:val="0"/>
        <w:vanish w:val="0"/>
        <w:u w:val="none"/>
        <w:effect w:val="none"/>
        <w:vertAlign w:val="baseline"/>
      </w:rPr>
    </w:lvl>
  </w:abstractNum>
  <w:abstractNum w:abstractNumId="22" w15:restartNumberingAfterBreak="0">
    <w:nsid w:val="32B74AF0"/>
    <w:multiLevelType w:val="hybridMultilevel"/>
    <w:tmpl w:val="3C20F2B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abstractNum w:abstractNumId="23" w15:restartNumberingAfterBreak="0">
    <w:nsid w:val="36092F55"/>
    <w:multiLevelType w:val="hybridMultilevel"/>
    <w:tmpl w:val="50F65856"/>
    <w:lvl w:ilvl="0" w:tplc="241A0001">
      <w:start w:val="1"/>
      <w:numFmt w:val="bullet"/>
      <w:lvlText w:val=""/>
      <w:lvlJc w:val="left"/>
      <w:pPr>
        <w:ind w:left="1140" w:hanging="360"/>
      </w:pPr>
      <w:rPr>
        <w:rFonts w:ascii="Symbol" w:hAnsi="Symbol" w:hint="default"/>
      </w:rPr>
    </w:lvl>
    <w:lvl w:ilvl="1" w:tplc="241A0003" w:tentative="1">
      <w:start w:val="1"/>
      <w:numFmt w:val="bullet"/>
      <w:lvlText w:val="o"/>
      <w:lvlJc w:val="left"/>
      <w:pPr>
        <w:ind w:left="1860" w:hanging="360"/>
      </w:pPr>
      <w:rPr>
        <w:rFonts w:ascii="Courier New" w:hAnsi="Courier New" w:cs="Courier New" w:hint="default"/>
      </w:rPr>
    </w:lvl>
    <w:lvl w:ilvl="2" w:tplc="241A0005" w:tentative="1">
      <w:start w:val="1"/>
      <w:numFmt w:val="bullet"/>
      <w:lvlText w:val=""/>
      <w:lvlJc w:val="left"/>
      <w:pPr>
        <w:ind w:left="2580" w:hanging="360"/>
      </w:pPr>
      <w:rPr>
        <w:rFonts w:ascii="Wingdings" w:hAnsi="Wingdings" w:hint="default"/>
      </w:rPr>
    </w:lvl>
    <w:lvl w:ilvl="3" w:tplc="241A0001" w:tentative="1">
      <w:start w:val="1"/>
      <w:numFmt w:val="bullet"/>
      <w:lvlText w:val=""/>
      <w:lvlJc w:val="left"/>
      <w:pPr>
        <w:ind w:left="3300" w:hanging="360"/>
      </w:pPr>
      <w:rPr>
        <w:rFonts w:ascii="Symbol" w:hAnsi="Symbol" w:hint="default"/>
      </w:rPr>
    </w:lvl>
    <w:lvl w:ilvl="4" w:tplc="241A0003" w:tentative="1">
      <w:start w:val="1"/>
      <w:numFmt w:val="bullet"/>
      <w:lvlText w:val="o"/>
      <w:lvlJc w:val="left"/>
      <w:pPr>
        <w:ind w:left="4020" w:hanging="360"/>
      </w:pPr>
      <w:rPr>
        <w:rFonts w:ascii="Courier New" w:hAnsi="Courier New" w:cs="Courier New" w:hint="default"/>
      </w:rPr>
    </w:lvl>
    <w:lvl w:ilvl="5" w:tplc="241A0005" w:tentative="1">
      <w:start w:val="1"/>
      <w:numFmt w:val="bullet"/>
      <w:lvlText w:val=""/>
      <w:lvlJc w:val="left"/>
      <w:pPr>
        <w:ind w:left="4740" w:hanging="360"/>
      </w:pPr>
      <w:rPr>
        <w:rFonts w:ascii="Wingdings" w:hAnsi="Wingdings" w:hint="default"/>
      </w:rPr>
    </w:lvl>
    <w:lvl w:ilvl="6" w:tplc="241A0001" w:tentative="1">
      <w:start w:val="1"/>
      <w:numFmt w:val="bullet"/>
      <w:lvlText w:val=""/>
      <w:lvlJc w:val="left"/>
      <w:pPr>
        <w:ind w:left="5460" w:hanging="360"/>
      </w:pPr>
      <w:rPr>
        <w:rFonts w:ascii="Symbol" w:hAnsi="Symbol" w:hint="default"/>
      </w:rPr>
    </w:lvl>
    <w:lvl w:ilvl="7" w:tplc="241A0003" w:tentative="1">
      <w:start w:val="1"/>
      <w:numFmt w:val="bullet"/>
      <w:lvlText w:val="o"/>
      <w:lvlJc w:val="left"/>
      <w:pPr>
        <w:ind w:left="6180" w:hanging="360"/>
      </w:pPr>
      <w:rPr>
        <w:rFonts w:ascii="Courier New" w:hAnsi="Courier New" w:cs="Courier New" w:hint="default"/>
      </w:rPr>
    </w:lvl>
    <w:lvl w:ilvl="8" w:tplc="241A0005" w:tentative="1">
      <w:start w:val="1"/>
      <w:numFmt w:val="bullet"/>
      <w:lvlText w:val=""/>
      <w:lvlJc w:val="left"/>
      <w:pPr>
        <w:ind w:left="6900" w:hanging="360"/>
      </w:pPr>
      <w:rPr>
        <w:rFonts w:ascii="Wingdings" w:hAnsi="Wingdings" w:hint="default"/>
      </w:rPr>
    </w:lvl>
  </w:abstractNum>
  <w:abstractNum w:abstractNumId="24" w15:restartNumberingAfterBreak="0">
    <w:nsid w:val="36D25362"/>
    <w:multiLevelType w:val="hybridMultilevel"/>
    <w:tmpl w:val="C406C026"/>
    <w:lvl w:ilvl="0" w:tplc="B2DE7B18">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38C87EE0"/>
    <w:multiLevelType w:val="hybridMultilevel"/>
    <w:tmpl w:val="D36A0D0A"/>
    <w:lvl w:ilvl="0" w:tplc="1E981248">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786C24"/>
    <w:multiLevelType w:val="multilevel"/>
    <w:tmpl w:val="D842E280"/>
    <w:lvl w:ilvl="0">
      <w:start w:val="1"/>
      <w:numFmt w:val="decimal"/>
      <w:lvlText w:val="%1."/>
      <w:lvlJc w:val="left"/>
      <w:pPr>
        <w:ind w:left="720" w:hanging="360"/>
      </w:pPr>
      <w:rPr>
        <w:rFonts w:hint="default"/>
      </w:r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533E22"/>
    <w:multiLevelType w:val="hybridMultilevel"/>
    <w:tmpl w:val="AC023DFC"/>
    <w:lvl w:ilvl="0" w:tplc="4A7261EE">
      <w:start w:val="1"/>
      <w:numFmt w:val="bullet"/>
      <w:lvlText w:val="-"/>
      <w:lvlJc w:val="left"/>
      <w:pPr>
        <w:tabs>
          <w:tab w:val="num" w:pos="722"/>
        </w:tabs>
        <w:ind w:left="722" w:hanging="360"/>
      </w:pPr>
      <w:rPr>
        <w:rFonts w:ascii="Times New Roman" w:hAnsi="Times New Roman" w:cs="Times New Roman" w:hint="default"/>
      </w:rPr>
    </w:lvl>
    <w:lvl w:ilvl="1" w:tplc="081A0003">
      <w:start w:val="1"/>
      <w:numFmt w:val="bullet"/>
      <w:lvlText w:val="o"/>
      <w:lvlJc w:val="left"/>
      <w:pPr>
        <w:tabs>
          <w:tab w:val="num" w:pos="1442"/>
        </w:tabs>
        <w:ind w:left="1442" w:hanging="360"/>
      </w:pPr>
      <w:rPr>
        <w:rFonts w:ascii="Courier New" w:hAnsi="Courier New" w:cs="Courier New" w:hint="default"/>
      </w:rPr>
    </w:lvl>
    <w:lvl w:ilvl="2" w:tplc="081A0005" w:tentative="1">
      <w:start w:val="1"/>
      <w:numFmt w:val="bullet"/>
      <w:lvlText w:val=""/>
      <w:lvlJc w:val="left"/>
      <w:pPr>
        <w:tabs>
          <w:tab w:val="num" w:pos="2162"/>
        </w:tabs>
        <w:ind w:left="2162" w:hanging="360"/>
      </w:pPr>
      <w:rPr>
        <w:rFonts w:ascii="Wingdings" w:hAnsi="Wingdings" w:hint="default"/>
      </w:rPr>
    </w:lvl>
    <w:lvl w:ilvl="3" w:tplc="081A0001" w:tentative="1">
      <w:start w:val="1"/>
      <w:numFmt w:val="bullet"/>
      <w:lvlText w:val=""/>
      <w:lvlJc w:val="left"/>
      <w:pPr>
        <w:tabs>
          <w:tab w:val="num" w:pos="2882"/>
        </w:tabs>
        <w:ind w:left="2882" w:hanging="360"/>
      </w:pPr>
      <w:rPr>
        <w:rFonts w:ascii="Symbol" w:hAnsi="Symbol" w:hint="default"/>
      </w:rPr>
    </w:lvl>
    <w:lvl w:ilvl="4" w:tplc="081A0003" w:tentative="1">
      <w:start w:val="1"/>
      <w:numFmt w:val="bullet"/>
      <w:lvlText w:val="o"/>
      <w:lvlJc w:val="left"/>
      <w:pPr>
        <w:tabs>
          <w:tab w:val="num" w:pos="3602"/>
        </w:tabs>
        <w:ind w:left="3602" w:hanging="360"/>
      </w:pPr>
      <w:rPr>
        <w:rFonts w:ascii="Courier New" w:hAnsi="Courier New" w:cs="Courier New" w:hint="default"/>
      </w:rPr>
    </w:lvl>
    <w:lvl w:ilvl="5" w:tplc="081A0005" w:tentative="1">
      <w:start w:val="1"/>
      <w:numFmt w:val="bullet"/>
      <w:lvlText w:val=""/>
      <w:lvlJc w:val="left"/>
      <w:pPr>
        <w:tabs>
          <w:tab w:val="num" w:pos="4322"/>
        </w:tabs>
        <w:ind w:left="4322" w:hanging="360"/>
      </w:pPr>
      <w:rPr>
        <w:rFonts w:ascii="Wingdings" w:hAnsi="Wingdings" w:hint="default"/>
      </w:rPr>
    </w:lvl>
    <w:lvl w:ilvl="6" w:tplc="081A0001" w:tentative="1">
      <w:start w:val="1"/>
      <w:numFmt w:val="bullet"/>
      <w:lvlText w:val=""/>
      <w:lvlJc w:val="left"/>
      <w:pPr>
        <w:tabs>
          <w:tab w:val="num" w:pos="5042"/>
        </w:tabs>
        <w:ind w:left="5042" w:hanging="360"/>
      </w:pPr>
      <w:rPr>
        <w:rFonts w:ascii="Symbol" w:hAnsi="Symbol" w:hint="default"/>
      </w:rPr>
    </w:lvl>
    <w:lvl w:ilvl="7" w:tplc="081A0003" w:tentative="1">
      <w:start w:val="1"/>
      <w:numFmt w:val="bullet"/>
      <w:lvlText w:val="o"/>
      <w:lvlJc w:val="left"/>
      <w:pPr>
        <w:tabs>
          <w:tab w:val="num" w:pos="5762"/>
        </w:tabs>
        <w:ind w:left="5762" w:hanging="360"/>
      </w:pPr>
      <w:rPr>
        <w:rFonts w:ascii="Courier New" w:hAnsi="Courier New" w:cs="Courier New" w:hint="default"/>
      </w:rPr>
    </w:lvl>
    <w:lvl w:ilvl="8" w:tplc="081A0005" w:tentative="1">
      <w:start w:val="1"/>
      <w:numFmt w:val="bullet"/>
      <w:lvlText w:val=""/>
      <w:lvlJc w:val="left"/>
      <w:pPr>
        <w:tabs>
          <w:tab w:val="num" w:pos="6482"/>
        </w:tabs>
        <w:ind w:left="6482" w:hanging="360"/>
      </w:pPr>
      <w:rPr>
        <w:rFonts w:ascii="Wingdings" w:hAnsi="Wingdings" w:hint="default"/>
      </w:rPr>
    </w:lvl>
  </w:abstractNum>
  <w:abstractNum w:abstractNumId="28" w15:restartNumberingAfterBreak="0">
    <w:nsid w:val="4871602E"/>
    <w:multiLevelType w:val="hybridMultilevel"/>
    <w:tmpl w:val="3CEA65A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493B13EC"/>
    <w:multiLevelType w:val="hybridMultilevel"/>
    <w:tmpl w:val="1122A602"/>
    <w:lvl w:ilvl="0" w:tplc="EA22989A">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656BA"/>
    <w:multiLevelType w:val="hybridMultilevel"/>
    <w:tmpl w:val="F00EF832"/>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1A7ED1"/>
    <w:multiLevelType w:val="hybridMultilevel"/>
    <w:tmpl w:val="DCAADEB6"/>
    <w:lvl w:ilvl="0" w:tplc="58A40F30">
      <w:numFmt w:val="bullet"/>
      <w:lvlText w:val="-"/>
      <w:lvlJc w:val="left"/>
      <w:pPr>
        <w:tabs>
          <w:tab w:val="num" w:pos="832"/>
        </w:tabs>
        <w:ind w:left="832" w:hanging="264"/>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7E2F67"/>
    <w:multiLevelType w:val="hybridMultilevel"/>
    <w:tmpl w:val="E56AAA14"/>
    <w:lvl w:ilvl="0" w:tplc="BDDAFCE0">
      <w:start w:val="315"/>
      <w:numFmt w:val="bullet"/>
      <w:lvlText w:val="-"/>
      <w:lvlJc w:val="left"/>
      <w:pPr>
        <w:tabs>
          <w:tab w:val="num" w:pos="405"/>
        </w:tabs>
        <w:ind w:left="405" w:hanging="360"/>
      </w:pPr>
      <w:rPr>
        <w:rFonts w:ascii="Times New Roman" w:eastAsia="Times New Roman" w:hAnsi="Times New Roman"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33" w15:restartNumberingAfterBreak="0">
    <w:nsid w:val="59CF1CCE"/>
    <w:multiLevelType w:val="multilevel"/>
    <w:tmpl w:val="A01A9E4C"/>
    <w:lvl w:ilvl="0">
      <w:start w:val="9"/>
      <w:numFmt w:val="decimal"/>
      <w:lvlText w:val="%1."/>
      <w:lvlJc w:val="left"/>
      <w:pPr>
        <w:ind w:left="360" w:hanging="360"/>
      </w:pPr>
      <w:rPr>
        <w:rFonts w:hint="default"/>
      </w:rPr>
    </w:lvl>
    <w:lvl w:ilvl="1">
      <w:start w:val="2"/>
      <w:numFmt w:val="decimal"/>
      <w:lvlText w:val="%1.%2."/>
      <w:lvlJc w:val="left"/>
      <w:pPr>
        <w:ind w:left="6024" w:hanging="360"/>
      </w:pPr>
      <w:rPr>
        <w:rFonts w:hint="default"/>
      </w:rPr>
    </w:lvl>
    <w:lvl w:ilvl="2">
      <w:start w:val="1"/>
      <w:numFmt w:val="decimal"/>
      <w:lvlText w:val="%1.%2.%3."/>
      <w:lvlJc w:val="left"/>
      <w:pPr>
        <w:ind w:left="12048" w:hanging="720"/>
      </w:pPr>
      <w:rPr>
        <w:rFonts w:hint="default"/>
      </w:rPr>
    </w:lvl>
    <w:lvl w:ilvl="3">
      <w:start w:val="1"/>
      <w:numFmt w:val="decimal"/>
      <w:lvlText w:val="%1.%2.%3.%4."/>
      <w:lvlJc w:val="left"/>
      <w:pPr>
        <w:ind w:left="17712" w:hanging="720"/>
      </w:pPr>
      <w:rPr>
        <w:rFonts w:hint="default"/>
      </w:rPr>
    </w:lvl>
    <w:lvl w:ilvl="4">
      <w:start w:val="1"/>
      <w:numFmt w:val="decimal"/>
      <w:lvlText w:val="%1.%2.%3.%4.%5."/>
      <w:lvlJc w:val="left"/>
      <w:pPr>
        <w:ind w:left="23736" w:hanging="1080"/>
      </w:pPr>
      <w:rPr>
        <w:rFonts w:hint="default"/>
      </w:rPr>
    </w:lvl>
    <w:lvl w:ilvl="5">
      <w:start w:val="1"/>
      <w:numFmt w:val="decimal"/>
      <w:lvlText w:val="%1.%2.%3.%4.%5.%6."/>
      <w:lvlJc w:val="left"/>
      <w:pPr>
        <w:ind w:left="29400" w:hanging="1080"/>
      </w:pPr>
      <w:rPr>
        <w:rFonts w:hint="default"/>
      </w:rPr>
    </w:lvl>
    <w:lvl w:ilvl="6">
      <w:start w:val="1"/>
      <w:numFmt w:val="decimal"/>
      <w:lvlText w:val="%1.%2.%3.%4.%5.%6.%7."/>
      <w:lvlJc w:val="left"/>
      <w:pPr>
        <w:ind w:left="-30112" w:hanging="1440"/>
      </w:pPr>
      <w:rPr>
        <w:rFonts w:hint="default"/>
      </w:rPr>
    </w:lvl>
    <w:lvl w:ilvl="7">
      <w:start w:val="1"/>
      <w:numFmt w:val="decimal"/>
      <w:lvlText w:val="%1.%2.%3.%4.%5.%6.%7.%8."/>
      <w:lvlJc w:val="left"/>
      <w:pPr>
        <w:ind w:left="-24448" w:hanging="1440"/>
      </w:pPr>
      <w:rPr>
        <w:rFonts w:hint="default"/>
      </w:rPr>
    </w:lvl>
    <w:lvl w:ilvl="8">
      <w:start w:val="1"/>
      <w:numFmt w:val="decimal"/>
      <w:lvlText w:val="%1.%2.%3.%4.%5.%6.%7.%8.%9."/>
      <w:lvlJc w:val="left"/>
      <w:pPr>
        <w:ind w:left="-18424" w:hanging="1800"/>
      </w:pPr>
      <w:rPr>
        <w:rFonts w:hint="default"/>
      </w:rPr>
    </w:lvl>
  </w:abstractNum>
  <w:abstractNum w:abstractNumId="34" w15:restartNumberingAfterBreak="0">
    <w:nsid w:val="5AEE1BC5"/>
    <w:multiLevelType w:val="hybridMultilevel"/>
    <w:tmpl w:val="B9DA90CA"/>
    <w:lvl w:ilvl="0" w:tplc="E1983CA4">
      <w:start w:val="1"/>
      <w:numFmt w:val="decimal"/>
      <w:lvlText w:val="%1."/>
      <w:lvlJc w:val="left"/>
      <w:pPr>
        <w:ind w:left="6740" w:hanging="360"/>
      </w:pPr>
      <w:rPr>
        <w:rFonts w:hint="default"/>
      </w:rPr>
    </w:lvl>
    <w:lvl w:ilvl="1" w:tplc="04090019" w:tentative="1">
      <w:start w:val="1"/>
      <w:numFmt w:val="lowerLetter"/>
      <w:lvlText w:val="%2."/>
      <w:lvlJc w:val="left"/>
      <w:pPr>
        <w:ind w:left="6893" w:hanging="360"/>
      </w:pPr>
    </w:lvl>
    <w:lvl w:ilvl="2" w:tplc="0409001B" w:tentative="1">
      <w:start w:val="1"/>
      <w:numFmt w:val="lowerRoman"/>
      <w:lvlText w:val="%3."/>
      <w:lvlJc w:val="right"/>
      <w:pPr>
        <w:ind w:left="7613" w:hanging="180"/>
      </w:pPr>
    </w:lvl>
    <w:lvl w:ilvl="3" w:tplc="0409000F" w:tentative="1">
      <w:start w:val="1"/>
      <w:numFmt w:val="decimal"/>
      <w:lvlText w:val="%4."/>
      <w:lvlJc w:val="left"/>
      <w:pPr>
        <w:ind w:left="8333" w:hanging="360"/>
      </w:pPr>
    </w:lvl>
    <w:lvl w:ilvl="4" w:tplc="04090019" w:tentative="1">
      <w:start w:val="1"/>
      <w:numFmt w:val="lowerLetter"/>
      <w:lvlText w:val="%5."/>
      <w:lvlJc w:val="left"/>
      <w:pPr>
        <w:ind w:left="9053" w:hanging="360"/>
      </w:pPr>
    </w:lvl>
    <w:lvl w:ilvl="5" w:tplc="0409001B" w:tentative="1">
      <w:start w:val="1"/>
      <w:numFmt w:val="lowerRoman"/>
      <w:lvlText w:val="%6."/>
      <w:lvlJc w:val="right"/>
      <w:pPr>
        <w:ind w:left="9773" w:hanging="180"/>
      </w:pPr>
    </w:lvl>
    <w:lvl w:ilvl="6" w:tplc="0409000F" w:tentative="1">
      <w:start w:val="1"/>
      <w:numFmt w:val="decimal"/>
      <w:lvlText w:val="%7."/>
      <w:lvlJc w:val="left"/>
      <w:pPr>
        <w:ind w:left="10493" w:hanging="360"/>
      </w:pPr>
    </w:lvl>
    <w:lvl w:ilvl="7" w:tplc="04090019" w:tentative="1">
      <w:start w:val="1"/>
      <w:numFmt w:val="lowerLetter"/>
      <w:lvlText w:val="%8."/>
      <w:lvlJc w:val="left"/>
      <w:pPr>
        <w:ind w:left="11213" w:hanging="360"/>
      </w:pPr>
    </w:lvl>
    <w:lvl w:ilvl="8" w:tplc="0409001B" w:tentative="1">
      <w:start w:val="1"/>
      <w:numFmt w:val="lowerRoman"/>
      <w:lvlText w:val="%9."/>
      <w:lvlJc w:val="right"/>
      <w:pPr>
        <w:ind w:left="11933" w:hanging="180"/>
      </w:pPr>
    </w:lvl>
  </w:abstractNum>
  <w:abstractNum w:abstractNumId="35" w15:restartNumberingAfterBreak="0">
    <w:nsid w:val="6DCD2DA6"/>
    <w:multiLevelType w:val="hybridMultilevel"/>
    <w:tmpl w:val="CB74E060"/>
    <w:lvl w:ilvl="0" w:tplc="E560131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35BB0"/>
    <w:multiLevelType w:val="hybridMultilevel"/>
    <w:tmpl w:val="9990BD0A"/>
    <w:lvl w:ilvl="0" w:tplc="E98C3BAC">
      <w:start w:val="5"/>
      <w:numFmt w:val="bullet"/>
      <w:lvlText w:val="-"/>
      <w:lvlJc w:val="left"/>
      <w:pPr>
        <w:ind w:left="720" w:hanging="360"/>
      </w:pPr>
      <w:rPr>
        <w:rFonts w:ascii="Times New Roman" w:eastAsia="Arial Unicode M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34E4B30"/>
    <w:multiLevelType w:val="hybridMultilevel"/>
    <w:tmpl w:val="3EA22B76"/>
    <w:lvl w:ilvl="0" w:tplc="9E28E162">
      <w:start w:val="1"/>
      <w:numFmt w:val="bullet"/>
      <w:lvlText w:val="-"/>
      <w:lvlJc w:val="left"/>
      <w:pPr>
        <w:tabs>
          <w:tab w:val="num" w:pos="717"/>
        </w:tabs>
        <w:ind w:left="717" w:hanging="360"/>
      </w:pPr>
      <w:rPr>
        <w:rFonts w:ascii="Times New Roman" w:hAnsi="Times New Roman" w:cs="Times New Roman" w:hint="default"/>
      </w:rPr>
    </w:lvl>
    <w:lvl w:ilvl="1" w:tplc="9E28E162">
      <w:start w:val="1"/>
      <w:numFmt w:val="bullet"/>
      <w:lvlText w:val="-"/>
      <w:lvlJc w:val="left"/>
      <w:pPr>
        <w:tabs>
          <w:tab w:val="num" w:pos="1437"/>
        </w:tabs>
        <w:ind w:left="1437" w:hanging="360"/>
      </w:pPr>
      <w:rPr>
        <w:rFonts w:ascii="Times New Roman" w:hAnsi="Times New Roman" w:cs="Times New Roman" w:hint="default"/>
      </w:rPr>
    </w:lvl>
    <w:lvl w:ilvl="2" w:tplc="CC009B7E">
      <w:start w:val="1"/>
      <w:numFmt w:val="decimal"/>
      <w:lvlText w:val="%3)"/>
      <w:lvlJc w:val="left"/>
      <w:pPr>
        <w:tabs>
          <w:tab w:val="num" w:pos="2337"/>
        </w:tabs>
        <w:ind w:left="2337" w:hanging="360"/>
      </w:pPr>
      <w:rPr>
        <w:rFonts w:hint="default"/>
      </w:rPr>
    </w:lvl>
    <w:lvl w:ilvl="3" w:tplc="081A000F" w:tentative="1">
      <w:start w:val="1"/>
      <w:numFmt w:val="decimal"/>
      <w:lvlText w:val="%4."/>
      <w:lvlJc w:val="left"/>
      <w:pPr>
        <w:tabs>
          <w:tab w:val="num" w:pos="2877"/>
        </w:tabs>
        <w:ind w:left="2877" w:hanging="360"/>
      </w:pPr>
    </w:lvl>
    <w:lvl w:ilvl="4" w:tplc="081A0019" w:tentative="1">
      <w:start w:val="1"/>
      <w:numFmt w:val="lowerLetter"/>
      <w:lvlText w:val="%5."/>
      <w:lvlJc w:val="left"/>
      <w:pPr>
        <w:tabs>
          <w:tab w:val="num" w:pos="3597"/>
        </w:tabs>
        <w:ind w:left="3597" w:hanging="360"/>
      </w:pPr>
    </w:lvl>
    <w:lvl w:ilvl="5" w:tplc="081A001B" w:tentative="1">
      <w:start w:val="1"/>
      <w:numFmt w:val="lowerRoman"/>
      <w:lvlText w:val="%6."/>
      <w:lvlJc w:val="right"/>
      <w:pPr>
        <w:tabs>
          <w:tab w:val="num" w:pos="4317"/>
        </w:tabs>
        <w:ind w:left="4317" w:hanging="180"/>
      </w:pPr>
    </w:lvl>
    <w:lvl w:ilvl="6" w:tplc="081A000F" w:tentative="1">
      <w:start w:val="1"/>
      <w:numFmt w:val="decimal"/>
      <w:lvlText w:val="%7."/>
      <w:lvlJc w:val="left"/>
      <w:pPr>
        <w:tabs>
          <w:tab w:val="num" w:pos="5037"/>
        </w:tabs>
        <w:ind w:left="5037" w:hanging="360"/>
      </w:pPr>
    </w:lvl>
    <w:lvl w:ilvl="7" w:tplc="081A0019" w:tentative="1">
      <w:start w:val="1"/>
      <w:numFmt w:val="lowerLetter"/>
      <w:lvlText w:val="%8."/>
      <w:lvlJc w:val="left"/>
      <w:pPr>
        <w:tabs>
          <w:tab w:val="num" w:pos="5757"/>
        </w:tabs>
        <w:ind w:left="5757" w:hanging="360"/>
      </w:pPr>
    </w:lvl>
    <w:lvl w:ilvl="8" w:tplc="081A001B" w:tentative="1">
      <w:start w:val="1"/>
      <w:numFmt w:val="lowerRoman"/>
      <w:lvlText w:val="%9."/>
      <w:lvlJc w:val="right"/>
      <w:pPr>
        <w:tabs>
          <w:tab w:val="num" w:pos="6477"/>
        </w:tabs>
        <w:ind w:left="6477" w:hanging="180"/>
      </w:pPr>
    </w:lvl>
  </w:abstractNum>
  <w:abstractNum w:abstractNumId="38" w15:restartNumberingAfterBreak="0">
    <w:nsid w:val="78070814"/>
    <w:multiLevelType w:val="hybridMultilevel"/>
    <w:tmpl w:val="7C60D0C8"/>
    <w:lvl w:ilvl="0" w:tplc="7452C9A6">
      <w:start w:val="1"/>
      <w:numFmt w:val="decimal"/>
      <w:lvlText w:val="%1)"/>
      <w:lvlJc w:val="left"/>
      <w:pPr>
        <w:ind w:left="1211" w:hanging="360"/>
      </w:pPr>
      <w:rPr>
        <w:rFonts w:hint="default"/>
        <w:b/>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9" w15:restartNumberingAfterBreak="0">
    <w:nsid w:val="796743E5"/>
    <w:multiLevelType w:val="hybridMultilevel"/>
    <w:tmpl w:val="F834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BD48B5"/>
    <w:multiLevelType w:val="hybridMultilevel"/>
    <w:tmpl w:val="458459FE"/>
    <w:lvl w:ilvl="0" w:tplc="0C7A087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5B501F"/>
    <w:multiLevelType w:val="hybridMultilevel"/>
    <w:tmpl w:val="0E66E1EE"/>
    <w:lvl w:ilvl="0" w:tplc="FFFFFFFF">
      <w:start w:val="126"/>
      <w:numFmt w:val="bullet"/>
      <w:lvlText w:val="-"/>
      <w:lvlJc w:val="left"/>
      <w:pPr>
        <w:tabs>
          <w:tab w:val="num" w:pos="360"/>
        </w:tabs>
        <w:ind w:left="360" w:hanging="360"/>
      </w:pPr>
      <w:rPr>
        <w:rFonts w:hint="default"/>
      </w:rPr>
    </w:lvl>
    <w:lvl w:ilvl="1" w:tplc="04090003" w:tentative="1">
      <w:start w:val="1"/>
      <w:numFmt w:val="bullet"/>
      <w:lvlText w:val="o"/>
      <w:lvlJc w:val="left"/>
      <w:pPr>
        <w:tabs>
          <w:tab w:val="num" w:pos="645"/>
        </w:tabs>
        <w:ind w:left="645" w:hanging="360"/>
      </w:pPr>
      <w:rPr>
        <w:rFonts w:ascii="Courier New" w:hAnsi="Courier New" w:cs="Courier New" w:hint="default"/>
      </w:rPr>
    </w:lvl>
    <w:lvl w:ilvl="2" w:tplc="04090005" w:tentative="1">
      <w:start w:val="1"/>
      <w:numFmt w:val="bullet"/>
      <w:lvlText w:val=""/>
      <w:lvlJc w:val="left"/>
      <w:pPr>
        <w:tabs>
          <w:tab w:val="num" w:pos="1365"/>
        </w:tabs>
        <w:ind w:left="1365" w:hanging="360"/>
      </w:pPr>
      <w:rPr>
        <w:rFonts w:ascii="Wingdings" w:hAnsi="Wingdings" w:hint="default"/>
      </w:rPr>
    </w:lvl>
    <w:lvl w:ilvl="3" w:tplc="04090001" w:tentative="1">
      <w:start w:val="1"/>
      <w:numFmt w:val="bullet"/>
      <w:lvlText w:val=""/>
      <w:lvlJc w:val="left"/>
      <w:pPr>
        <w:tabs>
          <w:tab w:val="num" w:pos="2085"/>
        </w:tabs>
        <w:ind w:left="2085" w:hanging="360"/>
      </w:pPr>
      <w:rPr>
        <w:rFonts w:ascii="Symbol" w:hAnsi="Symbol" w:hint="default"/>
      </w:rPr>
    </w:lvl>
    <w:lvl w:ilvl="4" w:tplc="04090003" w:tentative="1">
      <w:start w:val="1"/>
      <w:numFmt w:val="bullet"/>
      <w:lvlText w:val="o"/>
      <w:lvlJc w:val="left"/>
      <w:pPr>
        <w:tabs>
          <w:tab w:val="num" w:pos="2805"/>
        </w:tabs>
        <w:ind w:left="2805" w:hanging="360"/>
      </w:pPr>
      <w:rPr>
        <w:rFonts w:ascii="Courier New" w:hAnsi="Courier New" w:cs="Courier New" w:hint="default"/>
      </w:rPr>
    </w:lvl>
    <w:lvl w:ilvl="5" w:tplc="04090005" w:tentative="1">
      <w:start w:val="1"/>
      <w:numFmt w:val="bullet"/>
      <w:lvlText w:val=""/>
      <w:lvlJc w:val="left"/>
      <w:pPr>
        <w:tabs>
          <w:tab w:val="num" w:pos="3525"/>
        </w:tabs>
        <w:ind w:left="3525" w:hanging="360"/>
      </w:pPr>
      <w:rPr>
        <w:rFonts w:ascii="Wingdings" w:hAnsi="Wingdings" w:hint="default"/>
      </w:rPr>
    </w:lvl>
    <w:lvl w:ilvl="6" w:tplc="04090001" w:tentative="1">
      <w:start w:val="1"/>
      <w:numFmt w:val="bullet"/>
      <w:lvlText w:val=""/>
      <w:lvlJc w:val="left"/>
      <w:pPr>
        <w:tabs>
          <w:tab w:val="num" w:pos="4245"/>
        </w:tabs>
        <w:ind w:left="4245" w:hanging="360"/>
      </w:pPr>
      <w:rPr>
        <w:rFonts w:ascii="Symbol" w:hAnsi="Symbol" w:hint="default"/>
      </w:rPr>
    </w:lvl>
    <w:lvl w:ilvl="7" w:tplc="04090003" w:tentative="1">
      <w:start w:val="1"/>
      <w:numFmt w:val="bullet"/>
      <w:lvlText w:val="o"/>
      <w:lvlJc w:val="left"/>
      <w:pPr>
        <w:tabs>
          <w:tab w:val="num" w:pos="4965"/>
        </w:tabs>
        <w:ind w:left="4965" w:hanging="360"/>
      </w:pPr>
      <w:rPr>
        <w:rFonts w:ascii="Courier New" w:hAnsi="Courier New" w:cs="Courier New" w:hint="default"/>
      </w:rPr>
    </w:lvl>
    <w:lvl w:ilvl="8" w:tplc="04090005" w:tentative="1">
      <w:start w:val="1"/>
      <w:numFmt w:val="bullet"/>
      <w:lvlText w:val=""/>
      <w:lvlJc w:val="left"/>
      <w:pPr>
        <w:tabs>
          <w:tab w:val="num" w:pos="5685"/>
        </w:tabs>
        <w:ind w:left="5685" w:hanging="360"/>
      </w:pPr>
      <w:rPr>
        <w:rFonts w:ascii="Wingdings" w:hAnsi="Wingdings" w:hint="default"/>
      </w:rPr>
    </w:lvl>
  </w:abstractNum>
  <w:num w:numId="1">
    <w:abstractNumId w:val="3"/>
  </w:num>
  <w:num w:numId="2">
    <w:abstractNumId w:val="23"/>
  </w:num>
  <w:num w:numId="3">
    <w:abstractNumId w:val="38"/>
  </w:num>
  <w:num w:numId="4">
    <w:abstractNumId w:val="36"/>
  </w:num>
  <w:num w:numId="5">
    <w:abstractNumId w:val="24"/>
  </w:num>
  <w:num w:numId="6">
    <w:abstractNumId w:val="2"/>
  </w:num>
  <w:num w:numId="7">
    <w:abstractNumId w:val="4"/>
  </w:num>
  <w:num w:numId="8">
    <w:abstractNumId w:val="5"/>
  </w:num>
  <w:num w:numId="9">
    <w:abstractNumId w:val="14"/>
  </w:num>
  <w:num w:numId="10">
    <w:abstractNumId w:val="18"/>
  </w:num>
  <w:num w:numId="11">
    <w:abstractNumId w:val="30"/>
  </w:num>
  <w:num w:numId="12">
    <w:abstractNumId w:val="6"/>
  </w:num>
  <w:num w:numId="13">
    <w:abstractNumId w:val="21"/>
  </w:num>
  <w:num w:numId="14">
    <w:abstractNumId w:val="22"/>
  </w:num>
  <w:num w:numId="15">
    <w:abstractNumId w:val="41"/>
  </w:num>
  <w:num w:numId="16">
    <w:abstractNumId w:val="1"/>
  </w:num>
  <w:num w:numId="17">
    <w:abstractNumId w:val="0"/>
  </w:num>
  <w:num w:numId="18">
    <w:abstractNumId w:val="27"/>
  </w:num>
  <w:num w:numId="19">
    <w:abstractNumId w:val="8"/>
  </w:num>
  <w:num w:numId="20">
    <w:abstractNumId w:val="40"/>
  </w:num>
  <w:num w:numId="21">
    <w:abstractNumId w:val="10"/>
  </w:num>
  <w:num w:numId="22">
    <w:abstractNumId w:val="37"/>
  </w:num>
  <w:num w:numId="23">
    <w:abstractNumId w:val="35"/>
  </w:num>
  <w:num w:numId="24">
    <w:abstractNumId w:val="28"/>
  </w:num>
  <w:num w:numId="25">
    <w:abstractNumId w:val="34"/>
  </w:num>
  <w:num w:numId="26">
    <w:abstractNumId w:val="9"/>
  </w:num>
  <w:num w:numId="27">
    <w:abstractNumId w:val="39"/>
  </w:num>
  <w:num w:numId="28">
    <w:abstractNumId w:val="26"/>
  </w:num>
  <w:num w:numId="29">
    <w:abstractNumId w:val="31"/>
  </w:num>
  <w:num w:numId="30">
    <w:abstractNumId w:val="29"/>
  </w:num>
  <w:num w:numId="31">
    <w:abstractNumId w:val="25"/>
  </w:num>
  <w:num w:numId="32">
    <w:abstractNumId w:val="11"/>
  </w:num>
  <w:num w:numId="33">
    <w:abstractNumId w:val="32"/>
  </w:num>
  <w:num w:numId="34">
    <w:abstractNumId w:val="7"/>
  </w:num>
  <w:num w:numId="35">
    <w:abstractNumId w:val="12"/>
  </w:num>
  <w:num w:numId="36">
    <w:abstractNumId w:val="20"/>
  </w:num>
  <w:num w:numId="37">
    <w:abstractNumId w:val="33"/>
  </w:num>
  <w:num w:numId="38">
    <w:abstractNumId w:val="13"/>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6"/>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3"/>
    <w:rsid w:val="00006D68"/>
    <w:rsid w:val="0001798F"/>
    <w:rsid w:val="00022FAB"/>
    <w:rsid w:val="00023935"/>
    <w:rsid w:val="000255F0"/>
    <w:rsid w:val="00053C27"/>
    <w:rsid w:val="00074F77"/>
    <w:rsid w:val="000841A3"/>
    <w:rsid w:val="000A2654"/>
    <w:rsid w:val="000B3B09"/>
    <w:rsid w:val="000B65DE"/>
    <w:rsid w:val="000E4DFD"/>
    <w:rsid w:val="0010334B"/>
    <w:rsid w:val="001272D4"/>
    <w:rsid w:val="001300DF"/>
    <w:rsid w:val="00156C56"/>
    <w:rsid w:val="00164816"/>
    <w:rsid w:val="001A571A"/>
    <w:rsid w:val="001B40AC"/>
    <w:rsid w:val="001C76A1"/>
    <w:rsid w:val="001E2AA5"/>
    <w:rsid w:val="00204CC0"/>
    <w:rsid w:val="002318C8"/>
    <w:rsid w:val="00240221"/>
    <w:rsid w:val="00243E20"/>
    <w:rsid w:val="0029202B"/>
    <w:rsid w:val="00294E0F"/>
    <w:rsid w:val="002A2D2A"/>
    <w:rsid w:val="002E7537"/>
    <w:rsid w:val="002F7C6B"/>
    <w:rsid w:val="00334740"/>
    <w:rsid w:val="00365FA6"/>
    <w:rsid w:val="00372D25"/>
    <w:rsid w:val="003970F7"/>
    <w:rsid w:val="003D4FEE"/>
    <w:rsid w:val="003D5A23"/>
    <w:rsid w:val="004446CA"/>
    <w:rsid w:val="004A30BA"/>
    <w:rsid w:val="004E5929"/>
    <w:rsid w:val="004F23C9"/>
    <w:rsid w:val="00520D6D"/>
    <w:rsid w:val="00527C19"/>
    <w:rsid w:val="00583216"/>
    <w:rsid w:val="00585CD9"/>
    <w:rsid w:val="005D35A9"/>
    <w:rsid w:val="006271BD"/>
    <w:rsid w:val="00661BF9"/>
    <w:rsid w:val="0066588D"/>
    <w:rsid w:val="00667B7C"/>
    <w:rsid w:val="006857FF"/>
    <w:rsid w:val="006C2BBC"/>
    <w:rsid w:val="006C4745"/>
    <w:rsid w:val="006D30F6"/>
    <w:rsid w:val="006F5D42"/>
    <w:rsid w:val="007000C7"/>
    <w:rsid w:val="007123FA"/>
    <w:rsid w:val="007321B0"/>
    <w:rsid w:val="00760DD4"/>
    <w:rsid w:val="007A74A0"/>
    <w:rsid w:val="007C6130"/>
    <w:rsid w:val="007D4BA1"/>
    <w:rsid w:val="00813DC3"/>
    <w:rsid w:val="00822823"/>
    <w:rsid w:val="00843F7B"/>
    <w:rsid w:val="00876A82"/>
    <w:rsid w:val="00876C3A"/>
    <w:rsid w:val="008A7DAB"/>
    <w:rsid w:val="008E2C0C"/>
    <w:rsid w:val="008F0CCB"/>
    <w:rsid w:val="008F3924"/>
    <w:rsid w:val="00912A3A"/>
    <w:rsid w:val="00927773"/>
    <w:rsid w:val="009404BC"/>
    <w:rsid w:val="00954B37"/>
    <w:rsid w:val="00970828"/>
    <w:rsid w:val="00990C01"/>
    <w:rsid w:val="009C6B26"/>
    <w:rsid w:val="00A0180B"/>
    <w:rsid w:val="00A4492C"/>
    <w:rsid w:val="00A82446"/>
    <w:rsid w:val="00A84353"/>
    <w:rsid w:val="00A86EC2"/>
    <w:rsid w:val="00AF0053"/>
    <w:rsid w:val="00AF296F"/>
    <w:rsid w:val="00AF6457"/>
    <w:rsid w:val="00AF69B2"/>
    <w:rsid w:val="00B514BE"/>
    <w:rsid w:val="00B64E2C"/>
    <w:rsid w:val="00B75112"/>
    <w:rsid w:val="00B76AC6"/>
    <w:rsid w:val="00B932E7"/>
    <w:rsid w:val="00BA3365"/>
    <w:rsid w:val="00BA72E6"/>
    <w:rsid w:val="00BB07FC"/>
    <w:rsid w:val="00BD2363"/>
    <w:rsid w:val="00BD678A"/>
    <w:rsid w:val="00BE29C7"/>
    <w:rsid w:val="00BF0C99"/>
    <w:rsid w:val="00BF2DF3"/>
    <w:rsid w:val="00C0362C"/>
    <w:rsid w:val="00C122F0"/>
    <w:rsid w:val="00C221AC"/>
    <w:rsid w:val="00C37FE1"/>
    <w:rsid w:val="00C60CD3"/>
    <w:rsid w:val="00C94927"/>
    <w:rsid w:val="00CA70AA"/>
    <w:rsid w:val="00CB5100"/>
    <w:rsid w:val="00CC2252"/>
    <w:rsid w:val="00D0357E"/>
    <w:rsid w:val="00D3189E"/>
    <w:rsid w:val="00D64053"/>
    <w:rsid w:val="00DB01F7"/>
    <w:rsid w:val="00DC6768"/>
    <w:rsid w:val="00E16D97"/>
    <w:rsid w:val="00E51C26"/>
    <w:rsid w:val="00EA6097"/>
    <w:rsid w:val="00EB5300"/>
    <w:rsid w:val="00EC3ED3"/>
    <w:rsid w:val="00ED1A0E"/>
    <w:rsid w:val="00EE659C"/>
    <w:rsid w:val="00EF2050"/>
    <w:rsid w:val="00EF7E20"/>
    <w:rsid w:val="00F12FC7"/>
    <w:rsid w:val="00F13558"/>
    <w:rsid w:val="00F13A95"/>
    <w:rsid w:val="00F2701B"/>
    <w:rsid w:val="00F31466"/>
    <w:rsid w:val="00F54918"/>
    <w:rsid w:val="00F6652B"/>
    <w:rsid w:val="00FF25C9"/>
    <w:rsid w:val="00FF27D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26047-DE66-4A0A-A863-688BB37C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sr-Latn-R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6857FF"/>
    <w:pPr>
      <w:keepNext/>
      <w:keepLines/>
      <w:suppressAutoHyphens/>
      <w:spacing w:before="480" w:line="100" w:lineRule="atLeast"/>
      <w:outlineLvl w:val="0"/>
    </w:pPr>
    <w:rPr>
      <w:rFonts w:ascii="Cambria" w:eastAsia="Arial Unicode MS" w:hAnsi="Cambria" w:cs="font333"/>
      <w:b/>
      <w:bCs/>
      <w:color w:val="365F91"/>
      <w:kern w:val="1"/>
      <w:sz w:val="28"/>
      <w:szCs w:val="28"/>
      <w:lang w:eastAsia="ar-SA"/>
    </w:rPr>
  </w:style>
  <w:style w:type="paragraph" w:styleId="Heading2">
    <w:name w:val="heading 2"/>
    <w:basedOn w:val="Normal"/>
    <w:next w:val="BodyText"/>
    <w:link w:val="Heading2Char"/>
    <w:qFormat/>
    <w:rsid w:val="006857FF"/>
    <w:pPr>
      <w:keepNext/>
      <w:numPr>
        <w:ilvl w:val="1"/>
        <w:numId w:val="1"/>
      </w:numPr>
      <w:suppressAutoHyphens/>
      <w:spacing w:line="100" w:lineRule="atLeast"/>
      <w:ind w:left="1143"/>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6857FF"/>
    <w:pPr>
      <w:keepNext/>
      <w:numPr>
        <w:ilvl w:val="2"/>
        <w:numId w:val="1"/>
      </w:numPr>
      <w:suppressAutoHyphens/>
      <w:spacing w:before="240" w:after="60" w:line="100" w:lineRule="atLeas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6857FF"/>
    <w:pPr>
      <w:keepNext/>
      <w:numPr>
        <w:ilvl w:val="3"/>
        <w:numId w:val="1"/>
      </w:numPr>
      <w:suppressAutoHyphens/>
      <w:spacing w:line="100" w:lineRule="atLeast"/>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6857FF"/>
    <w:pPr>
      <w:numPr>
        <w:ilvl w:val="4"/>
        <w:numId w:val="1"/>
      </w:numPr>
      <w:suppressAutoHyphens/>
      <w:spacing w:before="240" w:after="60" w:line="100" w:lineRule="atLeast"/>
      <w:outlineLvl w:val="4"/>
    </w:pPr>
    <w:rPr>
      <w:rFonts w:eastAsia="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6857FF"/>
    <w:pPr>
      <w:keepNext/>
      <w:numPr>
        <w:ilvl w:val="5"/>
        <w:numId w:val="1"/>
      </w:numPr>
      <w:suppressAutoHyphens/>
      <w:spacing w:line="100" w:lineRule="atLeas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6857FF"/>
    <w:pPr>
      <w:keepNext/>
      <w:numPr>
        <w:ilvl w:val="6"/>
        <w:numId w:val="1"/>
      </w:numPr>
      <w:suppressAutoHyphens/>
      <w:spacing w:line="100" w:lineRule="atLeast"/>
      <w:outlineLvl w:val="6"/>
    </w:pPr>
    <w:rPr>
      <w:rFonts w:ascii="Book Antiqua" w:eastAsia="Times New Roman" w:hAnsi="Book Antiqua" w:cs="Arial"/>
      <w:b/>
      <w:bCs/>
      <w:color w:val="000000"/>
      <w:kern w:val="1"/>
      <w:szCs w:val="24"/>
      <w:lang w:eastAsia="ar-SA"/>
    </w:rPr>
  </w:style>
  <w:style w:type="paragraph" w:styleId="Heading8">
    <w:name w:val="heading 8"/>
    <w:basedOn w:val="Normal"/>
    <w:next w:val="BodyText"/>
    <w:link w:val="Heading8Char"/>
    <w:qFormat/>
    <w:rsid w:val="006857FF"/>
    <w:pPr>
      <w:keepNext/>
      <w:numPr>
        <w:ilvl w:val="7"/>
        <w:numId w:val="1"/>
      </w:numPr>
      <w:suppressAutoHyphens/>
      <w:spacing w:line="100" w:lineRule="atLeast"/>
      <w:jc w:val="both"/>
      <w:outlineLvl w:val="7"/>
    </w:pPr>
    <w:rPr>
      <w:rFonts w:eastAsia="Times New Roman" w:cs="Times New Roman"/>
      <w:b/>
      <w:color w:val="000000"/>
      <w:kern w:val="1"/>
      <w:szCs w:val="24"/>
      <w:lang w:eastAsia="ar-SA"/>
    </w:rPr>
  </w:style>
  <w:style w:type="paragraph" w:styleId="Heading9">
    <w:name w:val="heading 9"/>
    <w:basedOn w:val="Normal"/>
    <w:next w:val="BodyText"/>
    <w:link w:val="Heading9Char"/>
    <w:qFormat/>
    <w:rsid w:val="006857FF"/>
    <w:pPr>
      <w:tabs>
        <w:tab w:val="num" w:pos="1211"/>
      </w:tabs>
      <w:suppressAutoHyphens/>
      <w:spacing w:before="240" w:after="60" w:line="100" w:lineRule="atLeast"/>
      <w:ind w:left="1211" w:hanging="360"/>
      <w:outlineLvl w:val="8"/>
    </w:pPr>
    <w:rPr>
      <w:rFonts w:ascii="Arial" w:eastAsia="Times New Roman" w:hAnsi="Arial" w:cs="Arial"/>
      <w:color w:val="000000"/>
      <w:kern w:val="1"/>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86EC2"/>
    <w:pPr>
      <w:ind w:left="720"/>
      <w:contextualSpacing/>
    </w:pPr>
  </w:style>
  <w:style w:type="character" w:styleId="Hyperlink">
    <w:name w:val="Hyperlink"/>
    <w:basedOn w:val="DefaultParagraphFont"/>
    <w:uiPriority w:val="99"/>
    <w:unhideWhenUsed/>
    <w:rsid w:val="00BF0C99"/>
    <w:rPr>
      <w:color w:val="0563C1" w:themeColor="hyperlink"/>
      <w:u w:val="single"/>
    </w:rPr>
  </w:style>
  <w:style w:type="character" w:customStyle="1" w:styleId="Heading1Char">
    <w:name w:val="Heading 1 Char"/>
    <w:basedOn w:val="DefaultParagraphFont"/>
    <w:link w:val="Heading1"/>
    <w:rsid w:val="006857FF"/>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6857FF"/>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6857FF"/>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6857FF"/>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6857FF"/>
    <w:rPr>
      <w:rFonts w:eastAsia="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6857FF"/>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6857FF"/>
    <w:rPr>
      <w:rFonts w:ascii="Book Antiqua" w:eastAsia="Times New Roman" w:hAnsi="Book Antiqua" w:cs="Arial"/>
      <w:b/>
      <w:bCs/>
      <w:color w:val="000000"/>
      <w:kern w:val="1"/>
      <w:szCs w:val="24"/>
      <w:lang w:eastAsia="ar-SA"/>
    </w:rPr>
  </w:style>
  <w:style w:type="character" w:customStyle="1" w:styleId="Heading8Char">
    <w:name w:val="Heading 8 Char"/>
    <w:basedOn w:val="DefaultParagraphFont"/>
    <w:link w:val="Heading8"/>
    <w:rsid w:val="006857FF"/>
    <w:rPr>
      <w:rFonts w:eastAsia="Times New Roman" w:cs="Times New Roman"/>
      <w:b/>
      <w:color w:val="000000"/>
      <w:kern w:val="1"/>
      <w:szCs w:val="24"/>
      <w:lang w:eastAsia="ar-SA"/>
    </w:rPr>
  </w:style>
  <w:style w:type="character" w:customStyle="1" w:styleId="Heading9Char">
    <w:name w:val="Heading 9 Char"/>
    <w:basedOn w:val="DefaultParagraphFont"/>
    <w:link w:val="Heading9"/>
    <w:rsid w:val="006857FF"/>
    <w:rPr>
      <w:rFonts w:ascii="Arial" w:eastAsia="Times New Roman" w:hAnsi="Arial" w:cs="Arial"/>
      <w:color w:val="000000"/>
      <w:kern w:val="1"/>
      <w:szCs w:val="24"/>
      <w:lang w:val="en-US" w:eastAsia="ar-SA"/>
    </w:rPr>
  </w:style>
  <w:style w:type="numbering" w:customStyle="1" w:styleId="NoList1">
    <w:name w:val="No List1"/>
    <w:next w:val="NoList"/>
    <w:uiPriority w:val="99"/>
    <w:semiHidden/>
    <w:unhideWhenUsed/>
    <w:rsid w:val="006857FF"/>
  </w:style>
  <w:style w:type="paragraph" w:styleId="BodyText">
    <w:name w:val="Body Text"/>
    <w:basedOn w:val="Normal"/>
    <w:link w:val="BodyTextChar"/>
    <w:rsid w:val="006857FF"/>
    <w:pPr>
      <w:suppressAutoHyphens/>
      <w:spacing w:after="120" w:line="100" w:lineRule="atLeast"/>
    </w:pPr>
    <w:rPr>
      <w:rFonts w:eastAsia="Arial Unicode MS" w:cs="Times New Roman"/>
      <w:color w:val="000000"/>
      <w:kern w:val="1"/>
      <w:szCs w:val="24"/>
      <w:lang w:eastAsia="ar-SA"/>
    </w:rPr>
  </w:style>
  <w:style w:type="character" w:customStyle="1" w:styleId="BodyTextChar">
    <w:name w:val="Body Text Char"/>
    <w:basedOn w:val="DefaultParagraphFont"/>
    <w:link w:val="BodyText"/>
    <w:rsid w:val="006857FF"/>
    <w:rPr>
      <w:rFonts w:eastAsia="Arial Unicode MS" w:cs="Times New Roman"/>
      <w:color w:val="000000"/>
      <w:kern w:val="1"/>
      <w:szCs w:val="24"/>
      <w:lang w:eastAsia="ar-SA"/>
    </w:rPr>
  </w:style>
  <w:style w:type="character" w:customStyle="1" w:styleId="WW8Num2z0">
    <w:name w:val="WW8Num2z0"/>
    <w:rsid w:val="006857FF"/>
    <w:rPr>
      <w:rFonts w:ascii="Symbol" w:hAnsi="Symbol" w:cs="Symbol"/>
    </w:rPr>
  </w:style>
  <w:style w:type="character" w:customStyle="1" w:styleId="WW8Num2z1">
    <w:name w:val="WW8Num2z1"/>
    <w:rsid w:val="006857FF"/>
    <w:rPr>
      <w:rFonts w:ascii="Courier New" w:hAnsi="Courier New" w:cs="Courier New"/>
    </w:rPr>
  </w:style>
  <w:style w:type="character" w:customStyle="1" w:styleId="WW8Num2z2">
    <w:name w:val="WW8Num2z2"/>
    <w:rsid w:val="006857FF"/>
    <w:rPr>
      <w:rFonts w:ascii="Wingdings" w:hAnsi="Wingdings" w:cs="Wingdings"/>
    </w:rPr>
  </w:style>
  <w:style w:type="character" w:customStyle="1" w:styleId="WW8Num3z1">
    <w:name w:val="WW8Num3z1"/>
    <w:rsid w:val="006857FF"/>
    <w:rPr>
      <w:b/>
      <w:i w:val="0"/>
      <w:sz w:val="24"/>
      <w:szCs w:val="24"/>
    </w:rPr>
  </w:style>
  <w:style w:type="character" w:customStyle="1" w:styleId="WW8Num4z0">
    <w:name w:val="WW8Num4z0"/>
    <w:rsid w:val="006857FF"/>
    <w:rPr>
      <w:rFonts w:cs="Arial"/>
      <w:i w:val="0"/>
      <w:sz w:val="24"/>
    </w:rPr>
  </w:style>
  <w:style w:type="character" w:customStyle="1" w:styleId="WW8Num4z1">
    <w:name w:val="WW8Num4z1"/>
    <w:rsid w:val="006857FF"/>
    <w:rPr>
      <w:rFonts w:ascii="Courier New" w:hAnsi="Courier New" w:cs="Courier New"/>
    </w:rPr>
  </w:style>
  <w:style w:type="character" w:customStyle="1" w:styleId="WW8Num4z2">
    <w:name w:val="WW8Num4z2"/>
    <w:rsid w:val="006857FF"/>
    <w:rPr>
      <w:rFonts w:ascii="Wingdings" w:hAnsi="Wingdings" w:cs="Wingdings"/>
    </w:rPr>
  </w:style>
  <w:style w:type="character" w:customStyle="1" w:styleId="WW8Num4z3">
    <w:name w:val="WW8Num4z3"/>
    <w:rsid w:val="006857FF"/>
    <w:rPr>
      <w:rFonts w:ascii="Symbol" w:hAnsi="Symbol" w:cs="Symbol"/>
    </w:rPr>
  </w:style>
  <w:style w:type="character" w:customStyle="1" w:styleId="WW8Num5z0">
    <w:name w:val="WW8Num5z0"/>
    <w:rsid w:val="006857FF"/>
    <w:rPr>
      <w:rFonts w:cs="Arial"/>
      <w:b w:val="0"/>
      <w:i w:val="0"/>
      <w:sz w:val="24"/>
    </w:rPr>
  </w:style>
  <w:style w:type="character" w:customStyle="1" w:styleId="WW8Num5z1">
    <w:name w:val="WW8Num5z1"/>
    <w:rsid w:val="006857FF"/>
    <w:rPr>
      <w:rFonts w:ascii="Courier New" w:hAnsi="Courier New" w:cs="Courier New"/>
    </w:rPr>
  </w:style>
  <w:style w:type="character" w:customStyle="1" w:styleId="WW8Num5z2">
    <w:name w:val="WW8Num5z2"/>
    <w:rsid w:val="006857FF"/>
    <w:rPr>
      <w:rFonts w:ascii="Wingdings" w:hAnsi="Wingdings" w:cs="Wingdings"/>
    </w:rPr>
  </w:style>
  <w:style w:type="character" w:customStyle="1" w:styleId="WW8Num6z0">
    <w:name w:val="WW8Num6z0"/>
    <w:rsid w:val="006857FF"/>
    <w:rPr>
      <w:rFonts w:ascii="Symbol" w:hAnsi="Symbol" w:cs="Symbol"/>
    </w:rPr>
  </w:style>
  <w:style w:type="character" w:customStyle="1" w:styleId="WW8Num6z1">
    <w:name w:val="WW8Num6z1"/>
    <w:rsid w:val="006857FF"/>
    <w:rPr>
      <w:rFonts w:ascii="Courier New" w:hAnsi="Courier New" w:cs="Courier New"/>
    </w:rPr>
  </w:style>
  <w:style w:type="character" w:customStyle="1" w:styleId="WW8Num6z2">
    <w:name w:val="WW8Num6z2"/>
    <w:rsid w:val="006857FF"/>
    <w:rPr>
      <w:rFonts w:ascii="Wingdings" w:hAnsi="Wingdings" w:cs="Wingdings"/>
    </w:rPr>
  </w:style>
  <w:style w:type="character" w:customStyle="1" w:styleId="WW8Num8z1">
    <w:name w:val="WW8Num8z1"/>
    <w:rsid w:val="006857FF"/>
    <w:rPr>
      <w:rFonts w:ascii="Courier New" w:hAnsi="Courier New" w:cs="Courier New"/>
    </w:rPr>
  </w:style>
  <w:style w:type="character" w:customStyle="1" w:styleId="WW8Num8z2">
    <w:name w:val="WW8Num8z2"/>
    <w:rsid w:val="006857FF"/>
    <w:rPr>
      <w:rFonts w:ascii="Wingdings" w:hAnsi="Wingdings" w:cs="Wingdings"/>
    </w:rPr>
  </w:style>
  <w:style w:type="character" w:customStyle="1" w:styleId="WW8Num8z3">
    <w:name w:val="WW8Num8z3"/>
    <w:rsid w:val="006857FF"/>
    <w:rPr>
      <w:rFonts w:ascii="Symbol" w:hAnsi="Symbol" w:cs="Symbol"/>
    </w:rPr>
  </w:style>
  <w:style w:type="character" w:customStyle="1" w:styleId="WW8Num9z0">
    <w:name w:val="WW8Num9z0"/>
    <w:rsid w:val="006857FF"/>
    <w:rPr>
      <w:i w:val="0"/>
    </w:rPr>
  </w:style>
  <w:style w:type="character" w:customStyle="1" w:styleId="WW8Num9z1">
    <w:name w:val="WW8Num9z1"/>
    <w:rsid w:val="006857FF"/>
    <w:rPr>
      <w:rFonts w:ascii="Courier New" w:hAnsi="Courier New" w:cs="Courier New"/>
    </w:rPr>
  </w:style>
  <w:style w:type="character" w:customStyle="1" w:styleId="WW8Num9z2">
    <w:name w:val="WW8Num9z2"/>
    <w:rsid w:val="006857FF"/>
    <w:rPr>
      <w:rFonts w:ascii="Wingdings" w:hAnsi="Wingdings" w:cs="Wingdings"/>
    </w:rPr>
  </w:style>
  <w:style w:type="character" w:customStyle="1" w:styleId="WW8Num9z3">
    <w:name w:val="WW8Num9z3"/>
    <w:rsid w:val="006857FF"/>
    <w:rPr>
      <w:rFonts w:ascii="Symbol" w:hAnsi="Symbol" w:cs="Symbol"/>
    </w:rPr>
  </w:style>
  <w:style w:type="character" w:customStyle="1" w:styleId="WW8Num10z1">
    <w:name w:val="WW8Num10z1"/>
    <w:rsid w:val="006857FF"/>
    <w:rPr>
      <w:rFonts w:ascii="Courier New" w:hAnsi="Courier New" w:cs="Courier New"/>
    </w:rPr>
  </w:style>
  <w:style w:type="character" w:customStyle="1" w:styleId="WW8Num10z2">
    <w:name w:val="WW8Num10z2"/>
    <w:rsid w:val="006857FF"/>
    <w:rPr>
      <w:rFonts w:ascii="Wingdings" w:hAnsi="Wingdings" w:cs="Wingdings"/>
    </w:rPr>
  </w:style>
  <w:style w:type="character" w:customStyle="1" w:styleId="WW8Num10z3">
    <w:name w:val="WW8Num10z3"/>
    <w:rsid w:val="006857FF"/>
    <w:rPr>
      <w:rFonts w:ascii="Symbol" w:hAnsi="Symbol" w:cs="Symbol"/>
    </w:rPr>
  </w:style>
  <w:style w:type="character" w:customStyle="1" w:styleId="WW8Num5z3">
    <w:name w:val="WW8Num5z3"/>
    <w:rsid w:val="006857FF"/>
    <w:rPr>
      <w:rFonts w:ascii="Symbol" w:hAnsi="Symbol" w:cs="Symbol"/>
    </w:rPr>
  </w:style>
  <w:style w:type="character" w:customStyle="1" w:styleId="WW8Num7z0">
    <w:name w:val="WW8Num7z0"/>
    <w:rsid w:val="006857FF"/>
    <w:rPr>
      <w:b w:val="0"/>
      <w:i w:val="0"/>
      <w:color w:val="00000A"/>
    </w:rPr>
  </w:style>
  <w:style w:type="character" w:customStyle="1" w:styleId="WW8Num8z0">
    <w:name w:val="WW8Num8z0"/>
    <w:rsid w:val="006857FF"/>
    <w:rPr>
      <w:rFonts w:ascii="Symbol" w:hAnsi="Symbol" w:cs="Symbol"/>
    </w:rPr>
  </w:style>
  <w:style w:type="character" w:customStyle="1" w:styleId="WW8Num11z0">
    <w:name w:val="WW8Num11z0"/>
    <w:rsid w:val="006857FF"/>
    <w:rPr>
      <w:rFonts w:ascii="Wingdings" w:hAnsi="Wingdings" w:cs="Wingdings"/>
      <w:b w:val="0"/>
      <w:i w:val="0"/>
      <w:color w:val="00000A"/>
    </w:rPr>
  </w:style>
  <w:style w:type="character" w:customStyle="1" w:styleId="WW8Num11z1">
    <w:name w:val="WW8Num11z1"/>
    <w:rsid w:val="006857FF"/>
    <w:rPr>
      <w:rFonts w:ascii="Courier New" w:hAnsi="Courier New" w:cs="Arial"/>
      <w:b w:val="0"/>
      <w:i w:val="0"/>
      <w:sz w:val="24"/>
    </w:rPr>
  </w:style>
  <w:style w:type="character" w:customStyle="1" w:styleId="WW8Num11z2">
    <w:name w:val="WW8Num11z2"/>
    <w:rsid w:val="006857FF"/>
    <w:rPr>
      <w:rFonts w:ascii="Wingdings" w:hAnsi="Wingdings" w:cs="Wingdings"/>
    </w:rPr>
  </w:style>
  <w:style w:type="character" w:customStyle="1" w:styleId="WW8Num11z3">
    <w:name w:val="WW8Num11z3"/>
    <w:rsid w:val="006857FF"/>
    <w:rPr>
      <w:rFonts w:ascii="Symbol" w:hAnsi="Symbol" w:cs="Symbol"/>
    </w:rPr>
  </w:style>
  <w:style w:type="character" w:customStyle="1" w:styleId="WW8Num12z0">
    <w:name w:val="WW8Num12z0"/>
    <w:rsid w:val="006857FF"/>
    <w:rPr>
      <w:b w:val="0"/>
    </w:rPr>
  </w:style>
  <w:style w:type="character" w:customStyle="1" w:styleId="WW8Num12z1">
    <w:name w:val="WW8Num12z1"/>
    <w:rsid w:val="006857FF"/>
    <w:rPr>
      <w:rFonts w:ascii="Courier New" w:hAnsi="Courier New" w:cs="Arial"/>
      <w:b w:val="0"/>
      <w:i w:val="0"/>
      <w:sz w:val="24"/>
    </w:rPr>
  </w:style>
  <w:style w:type="character" w:customStyle="1" w:styleId="WW8Num12z2">
    <w:name w:val="WW8Num12z2"/>
    <w:rsid w:val="006857FF"/>
    <w:rPr>
      <w:rFonts w:ascii="Wingdings" w:hAnsi="Wingdings" w:cs="Wingdings"/>
    </w:rPr>
  </w:style>
  <w:style w:type="character" w:customStyle="1" w:styleId="WW8Num12z3">
    <w:name w:val="WW8Num12z3"/>
    <w:rsid w:val="006857FF"/>
    <w:rPr>
      <w:rFonts w:ascii="Symbol" w:hAnsi="Symbol" w:cs="Symbol"/>
    </w:rPr>
  </w:style>
  <w:style w:type="character" w:customStyle="1" w:styleId="WW8Num14z0">
    <w:name w:val="WW8Num14z0"/>
    <w:rsid w:val="006857FF"/>
    <w:rPr>
      <w:rFonts w:ascii="Wingdings" w:hAnsi="Wingdings" w:cs="Wingdings"/>
    </w:rPr>
  </w:style>
  <w:style w:type="character" w:customStyle="1" w:styleId="WW8Num14z1">
    <w:name w:val="WW8Num14z1"/>
    <w:rsid w:val="006857FF"/>
    <w:rPr>
      <w:rFonts w:ascii="Courier New" w:hAnsi="Courier New" w:cs="Arial"/>
      <w:b w:val="0"/>
      <w:i w:val="0"/>
      <w:sz w:val="24"/>
    </w:rPr>
  </w:style>
  <w:style w:type="character" w:customStyle="1" w:styleId="WW8Num14z3">
    <w:name w:val="WW8Num14z3"/>
    <w:rsid w:val="006857FF"/>
    <w:rPr>
      <w:rFonts w:ascii="Symbol" w:hAnsi="Symbol" w:cs="Symbol"/>
    </w:rPr>
  </w:style>
  <w:style w:type="character" w:customStyle="1" w:styleId="WW8Num15z1">
    <w:name w:val="WW8Num15z1"/>
    <w:rsid w:val="006857FF"/>
    <w:rPr>
      <w:b/>
      <w:i w:val="0"/>
      <w:sz w:val="24"/>
      <w:szCs w:val="24"/>
    </w:rPr>
  </w:style>
  <w:style w:type="character" w:customStyle="1" w:styleId="WW8Num16z1">
    <w:name w:val="WW8Num16z1"/>
    <w:rsid w:val="006857FF"/>
    <w:rPr>
      <w:rFonts w:ascii="Courier New" w:hAnsi="Courier New" w:cs="Arial"/>
      <w:b w:val="0"/>
      <w:i w:val="0"/>
      <w:sz w:val="24"/>
    </w:rPr>
  </w:style>
  <w:style w:type="character" w:customStyle="1" w:styleId="WW8Num16z2">
    <w:name w:val="WW8Num16z2"/>
    <w:rsid w:val="006857FF"/>
    <w:rPr>
      <w:rFonts w:ascii="Wingdings" w:hAnsi="Wingdings" w:cs="Wingdings"/>
    </w:rPr>
  </w:style>
  <w:style w:type="character" w:customStyle="1" w:styleId="WW8Num16z3">
    <w:name w:val="WW8Num16z3"/>
    <w:rsid w:val="006857FF"/>
    <w:rPr>
      <w:rFonts w:ascii="Symbol" w:hAnsi="Symbol" w:cs="Symbol"/>
    </w:rPr>
  </w:style>
  <w:style w:type="character" w:customStyle="1" w:styleId="WW8Num7z1">
    <w:name w:val="WW8Num7z1"/>
    <w:rsid w:val="006857FF"/>
    <w:rPr>
      <w:rFonts w:ascii="Courier New" w:hAnsi="Courier New" w:cs="Courier New"/>
    </w:rPr>
  </w:style>
  <w:style w:type="character" w:customStyle="1" w:styleId="WW8Num7z2">
    <w:name w:val="WW8Num7z2"/>
    <w:rsid w:val="006857FF"/>
    <w:rPr>
      <w:rFonts w:ascii="Wingdings" w:hAnsi="Wingdings" w:cs="Wingdings"/>
    </w:rPr>
  </w:style>
  <w:style w:type="character" w:customStyle="1" w:styleId="WW8Num10z0">
    <w:name w:val="WW8Num10z0"/>
    <w:rsid w:val="006857FF"/>
    <w:rPr>
      <w:rFonts w:ascii="Symbol" w:hAnsi="Symbol" w:cs="Symbol"/>
    </w:rPr>
  </w:style>
  <w:style w:type="character" w:customStyle="1" w:styleId="WW-DefaultParagraphFont">
    <w:name w:val="WW-Default Paragraph Font"/>
    <w:rsid w:val="006857FF"/>
  </w:style>
  <w:style w:type="character" w:customStyle="1" w:styleId="WW-DefaultParagraphFont1">
    <w:name w:val="WW-Default Paragraph Font1"/>
    <w:rsid w:val="006857FF"/>
  </w:style>
  <w:style w:type="character" w:customStyle="1" w:styleId="ListParagraphChar">
    <w:name w:val="List Paragraph Char"/>
    <w:rsid w:val="006857FF"/>
  </w:style>
  <w:style w:type="character" w:customStyle="1" w:styleId="CommentReference1">
    <w:name w:val="Comment Reference1"/>
    <w:rsid w:val="006857FF"/>
    <w:rPr>
      <w:sz w:val="16"/>
      <w:szCs w:val="16"/>
    </w:rPr>
  </w:style>
  <w:style w:type="character" w:customStyle="1" w:styleId="CommentTextChar">
    <w:name w:val="Comment Text Char"/>
    <w:rsid w:val="006857FF"/>
    <w:rPr>
      <w:sz w:val="20"/>
      <w:szCs w:val="20"/>
    </w:rPr>
  </w:style>
  <w:style w:type="character" w:customStyle="1" w:styleId="CommentSubjectChar">
    <w:name w:val="Comment Subject Char"/>
    <w:rsid w:val="006857FF"/>
    <w:rPr>
      <w:b/>
      <w:bCs/>
      <w:sz w:val="20"/>
      <w:szCs w:val="20"/>
    </w:rPr>
  </w:style>
  <w:style w:type="character" w:customStyle="1" w:styleId="BalloonTextChar">
    <w:name w:val="Balloon Text Char"/>
    <w:rsid w:val="006857FF"/>
    <w:rPr>
      <w:rFonts w:ascii="Tahoma" w:hAnsi="Tahoma" w:cs="Tahoma"/>
      <w:sz w:val="16"/>
      <w:szCs w:val="16"/>
    </w:rPr>
  </w:style>
  <w:style w:type="character" w:customStyle="1" w:styleId="BodyText2Char">
    <w:name w:val="Body Text 2 Char"/>
    <w:rsid w:val="006857FF"/>
    <w:rPr>
      <w:sz w:val="24"/>
      <w:szCs w:val="24"/>
    </w:rPr>
  </w:style>
  <w:style w:type="character" w:customStyle="1" w:styleId="BodyText2Char1">
    <w:name w:val="Body Text 2 Char1"/>
    <w:basedOn w:val="WW-DefaultParagraphFont1"/>
    <w:rsid w:val="006857FF"/>
  </w:style>
  <w:style w:type="character" w:customStyle="1" w:styleId="BodyText3Char">
    <w:name w:val="Body Text 3 Char"/>
    <w:rsid w:val="006857FF"/>
    <w:rPr>
      <w:rFonts w:ascii="Times New Roman" w:eastAsia="Times New Roman" w:hAnsi="Times New Roman" w:cs="Times New Roman"/>
      <w:sz w:val="16"/>
      <w:szCs w:val="16"/>
    </w:rPr>
  </w:style>
  <w:style w:type="character" w:customStyle="1" w:styleId="NoSpacingChar">
    <w:name w:val="No Spacing Char"/>
    <w:rsid w:val="006857FF"/>
    <w:rPr>
      <w:rFonts w:cs="font333"/>
      <w:lang w:val="en-US"/>
    </w:rPr>
  </w:style>
  <w:style w:type="character" w:customStyle="1" w:styleId="HeaderChar">
    <w:name w:val="Header Char"/>
    <w:basedOn w:val="WW-DefaultParagraphFont1"/>
    <w:rsid w:val="006857FF"/>
  </w:style>
  <w:style w:type="character" w:customStyle="1" w:styleId="FooterChar">
    <w:name w:val="Footer Char"/>
    <w:basedOn w:val="WW-DefaultParagraphFont1"/>
    <w:rsid w:val="006857FF"/>
  </w:style>
  <w:style w:type="character" w:customStyle="1" w:styleId="ListLabel1">
    <w:name w:val="ListLabel 1"/>
    <w:rsid w:val="006857FF"/>
    <w:rPr>
      <w:rFonts w:cs="Courier New"/>
    </w:rPr>
  </w:style>
  <w:style w:type="character" w:customStyle="1" w:styleId="ListLabel2">
    <w:name w:val="ListLabel 2"/>
    <w:rsid w:val="006857FF"/>
    <w:rPr>
      <w:b/>
      <w:i w:val="0"/>
      <w:sz w:val="24"/>
      <w:szCs w:val="24"/>
    </w:rPr>
  </w:style>
  <w:style w:type="character" w:customStyle="1" w:styleId="ListLabel3">
    <w:name w:val="ListLabel 3"/>
    <w:rsid w:val="006857FF"/>
    <w:rPr>
      <w:rFonts w:cs="Arial"/>
      <w:i w:val="0"/>
      <w:sz w:val="24"/>
    </w:rPr>
  </w:style>
  <w:style w:type="character" w:customStyle="1" w:styleId="ListLabel4">
    <w:name w:val="ListLabel 4"/>
    <w:rsid w:val="006857FF"/>
    <w:rPr>
      <w:rFonts w:cs="Arial"/>
      <w:b w:val="0"/>
      <w:i w:val="0"/>
      <w:sz w:val="24"/>
    </w:rPr>
  </w:style>
  <w:style w:type="character" w:customStyle="1" w:styleId="ListLabel5">
    <w:name w:val="ListLabel 5"/>
    <w:rsid w:val="006857FF"/>
    <w:rPr>
      <w:rFonts w:cs="Calibri"/>
    </w:rPr>
  </w:style>
  <w:style w:type="character" w:customStyle="1" w:styleId="ListLabel6">
    <w:name w:val="ListLabel 6"/>
    <w:rsid w:val="006857FF"/>
    <w:rPr>
      <w:b w:val="0"/>
      <w:i w:val="0"/>
      <w:color w:val="00000A"/>
    </w:rPr>
  </w:style>
  <w:style w:type="character" w:customStyle="1" w:styleId="ListLabel7">
    <w:name w:val="ListLabel 7"/>
    <w:rsid w:val="006857FF"/>
    <w:rPr>
      <w:rFonts w:eastAsia="TimesNewRomanPSMT" w:cs="Times New Roman"/>
    </w:rPr>
  </w:style>
  <w:style w:type="character" w:customStyle="1" w:styleId="ListLabel8">
    <w:name w:val="ListLabel 8"/>
    <w:rsid w:val="006857FF"/>
    <w:rPr>
      <w:i w:val="0"/>
    </w:rPr>
  </w:style>
  <w:style w:type="character" w:customStyle="1" w:styleId="NumberingSymbols">
    <w:name w:val="Numbering Symbols"/>
    <w:rsid w:val="006857FF"/>
  </w:style>
  <w:style w:type="character" w:customStyle="1" w:styleId="FootnoteCharacters">
    <w:name w:val="Footnote Characters"/>
    <w:rsid w:val="006857FF"/>
    <w:rPr>
      <w:vertAlign w:val="superscript"/>
    </w:rPr>
  </w:style>
  <w:style w:type="paragraph" w:customStyle="1" w:styleId="Heading">
    <w:name w:val="Heading"/>
    <w:basedOn w:val="Normal"/>
    <w:next w:val="BodyText"/>
    <w:rsid w:val="006857FF"/>
    <w:pPr>
      <w:keepNext/>
      <w:suppressAutoHyphens/>
      <w:spacing w:before="240" w:after="120" w:line="100" w:lineRule="atLeast"/>
    </w:pPr>
    <w:rPr>
      <w:rFonts w:ascii="Arial" w:eastAsia="Arial Unicode MS" w:hAnsi="Arial" w:cs="Mangal"/>
      <w:color w:val="000000"/>
      <w:kern w:val="1"/>
      <w:sz w:val="28"/>
      <w:szCs w:val="28"/>
      <w:lang w:eastAsia="ar-SA"/>
    </w:rPr>
  </w:style>
  <w:style w:type="paragraph" w:styleId="List">
    <w:name w:val="List"/>
    <w:basedOn w:val="BodyText"/>
    <w:rsid w:val="006857FF"/>
    <w:rPr>
      <w:rFonts w:cs="Mangal"/>
    </w:rPr>
  </w:style>
  <w:style w:type="paragraph" w:styleId="Caption">
    <w:name w:val="caption"/>
    <w:basedOn w:val="Normal"/>
    <w:qFormat/>
    <w:rsid w:val="006857FF"/>
    <w:pPr>
      <w:suppressLineNumbers/>
      <w:suppressAutoHyphens/>
      <w:spacing w:before="120" w:after="120" w:line="100" w:lineRule="atLeast"/>
    </w:pPr>
    <w:rPr>
      <w:rFonts w:eastAsia="Arial Unicode MS" w:cs="Mangal"/>
      <w:i/>
      <w:iCs/>
      <w:color w:val="000000"/>
      <w:kern w:val="1"/>
      <w:szCs w:val="24"/>
      <w:lang w:eastAsia="ar-SA"/>
    </w:rPr>
  </w:style>
  <w:style w:type="paragraph" w:customStyle="1" w:styleId="Index">
    <w:name w:val="Index"/>
    <w:basedOn w:val="Normal"/>
    <w:rsid w:val="006857FF"/>
    <w:pPr>
      <w:suppressLineNumbers/>
      <w:suppressAutoHyphens/>
      <w:spacing w:line="100" w:lineRule="atLeast"/>
    </w:pPr>
    <w:rPr>
      <w:rFonts w:eastAsia="Arial Unicode MS" w:cs="Mangal"/>
      <w:color w:val="000000"/>
      <w:kern w:val="1"/>
      <w:szCs w:val="24"/>
      <w:lang w:eastAsia="ar-SA"/>
    </w:rPr>
  </w:style>
  <w:style w:type="paragraph" w:customStyle="1" w:styleId="CommentText1">
    <w:name w:val="Comment Text1"/>
    <w:basedOn w:val="Normal"/>
    <w:rsid w:val="006857FF"/>
    <w:pPr>
      <w:suppressAutoHyphens/>
      <w:spacing w:line="100" w:lineRule="atLeast"/>
    </w:pPr>
    <w:rPr>
      <w:rFonts w:eastAsia="Arial Unicode MS" w:cs="Times New Roman"/>
      <w:color w:val="000000"/>
      <w:kern w:val="1"/>
      <w:sz w:val="20"/>
      <w:szCs w:val="20"/>
      <w:lang w:eastAsia="ar-SA"/>
    </w:rPr>
  </w:style>
  <w:style w:type="paragraph" w:customStyle="1" w:styleId="CommentSubject1">
    <w:name w:val="Comment Subject1"/>
    <w:basedOn w:val="CommentText1"/>
    <w:rsid w:val="006857FF"/>
    <w:rPr>
      <w:b/>
      <w:bCs/>
    </w:rPr>
  </w:style>
  <w:style w:type="paragraph" w:styleId="BalloonText">
    <w:name w:val="Balloon Text"/>
    <w:basedOn w:val="Normal"/>
    <w:link w:val="BalloonTextChar1"/>
    <w:rsid w:val="006857FF"/>
    <w:pPr>
      <w:suppressAutoHyphens/>
      <w:spacing w:line="100" w:lineRule="atLeast"/>
    </w:pPr>
    <w:rPr>
      <w:rFonts w:ascii="Tahoma" w:eastAsia="Arial Unicode MS" w:hAnsi="Tahoma" w:cs="Tahoma"/>
      <w:color w:val="000000"/>
      <w:kern w:val="1"/>
      <w:sz w:val="16"/>
      <w:szCs w:val="16"/>
      <w:lang w:eastAsia="ar-SA"/>
    </w:rPr>
  </w:style>
  <w:style w:type="character" w:customStyle="1" w:styleId="BalloonTextChar1">
    <w:name w:val="Balloon Text Char1"/>
    <w:basedOn w:val="DefaultParagraphFont"/>
    <w:link w:val="BalloonText"/>
    <w:rsid w:val="006857FF"/>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857FF"/>
    <w:pPr>
      <w:suppressLineNumbers/>
    </w:pPr>
    <w:rPr>
      <w:sz w:val="32"/>
      <w:szCs w:val="32"/>
      <w:lang w:val="en-US"/>
    </w:rPr>
  </w:style>
  <w:style w:type="paragraph" w:styleId="BodyText2">
    <w:name w:val="Body Text 2"/>
    <w:basedOn w:val="Normal"/>
    <w:link w:val="BodyText2Char2"/>
    <w:rsid w:val="006857FF"/>
    <w:pPr>
      <w:suppressAutoHyphens/>
      <w:spacing w:after="120" w:line="480" w:lineRule="auto"/>
    </w:pPr>
    <w:rPr>
      <w:rFonts w:eastAsia="Arial Unicode MS" w:cs="Times New Roman"/>
      <w:color w:val="000000"/>
      <w:kern w:val="1"/>
      <w:szCs w:val="24"/>
      <w:lang w:eastAsia="ar-SA"/>
    </w:rPr>
  </w:style>
  <w:style w:type="character" w:customStyle="1" w:styleId="BodyText2Char2">
    <w:name w:val="Body Text 2 Char2"/>
    <w:basedOn w:val="DefaultParagraphFont"/>
    <w:link w:val="BodyText2"/>
    <w:rsid w:val="006857FF"/>
    <w:rPr>
      <w:rFonts w:eastAsia="Arial Unicode MS" w:cs="Times New Roman"/>
      <w:color w:val="000000"/>
      <w:kern w:val="1"/>
      <w:szCs w:val="24"/>
      <w:lang w:eastAsia="ar-SA"/>
    </w:rPr>
  </w:style>
  <w:style w:type="paragraph" w:styleId="BodyText3">
    <w:name w:val="Body Text 3"/>
    <w:basedOn w:val="Normal"/>
    <w:link w:val="BodyText3Char1"/>
    <w:rsid w:val="006857FF"/>
    <w:pPr>
      <w:suppressAutoHyphens/>
      <w:spacing w:after="120" w:line="100" w:lineRule="atLeast"/>
    </w:pPr>
    <w:rPr>
      <w:rFonts w:eastAsia="Times New Roman" w:cs="Times New Roman"/>
      <w:color w:val="000000"/>
      <w:kern w:val="1"/>
      <w:sz w:val="16"/>
      <w:szCs w:val="16"/>
      <w:lang w:eastAsia="ar-SA"/>
    </w:rPr>
  </w:style>
  <w:style w:type="character" w:customStyle="1" w:styleId="BodyText3Char1">
    <w:name w:val="Body Text 3 Char1"/>
    <w:basedOn w:val="DefaultParagraphFont"/>
    <w:link w:val="BodyText3"/>
    <w:rsid w:val="006857FF"/>
    <w:rPr>
      <w:rFonts w:eastAsia="Times New Roman" w:cs="Times New Roman"/>
      <w:color w:val="000000"/>
      <w:kern w:val="1"/>
      <w:sz w:val="16"/>
      <w:szCs w:val="16"/>
      <w:lang w:eastAsia="ar-SA"/>
    </w:rPr>
  </w:style>
  <w:style w:type="paragraph" w:styleId="NoSpacing">
    <w:name w:val="No Spacing"/>
    <w:qFormat/>
    <w:rsid w:val="006857FF"/>
    <w:pPr>
      <w:suppressAutoHyphens/>
      <w:spacing w:line="100" w:lineRule="atLeast"/>
    </w:pPr>
    <w:rPr>
      <w:rFonts w:ascii="Calibri" w:eastAsia="Arial Unicode MS" w:hAnsi="Calibri" w:cs="Calibri"/>
      <w:kern w:val="1"/>
      <w:sz w:val="22"/>
      <w:lang w:val="en-US" w:eastAsia="ar-SA"/>
    </w:rPr>
  </w:style>
  <w:style w:type="paragraph" w:styleId="Header">
    <w:name w:val="header"/>
    <w:basedOn w:val="Normal"/>
    <w:link w:val="Head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HeaderChar1">
    <w:name w:val="Header Char1"/>
    <w:basedOn w:val="DefaultParagraphFont"/>
    <w:link w:val="Header"/>
    <w:rsid w:val="006857FF"/>
    <w:rPr>
      <w:rFonts w:eastAsia="Arial Unicode MS" w:cs="Times New Roman"/>
      <w:color w:val="000000"/>
      <w:kern w:val="1"/>
      <w:szCs w:val="24"/>
      <w:lang w:eastAsia="ar-SA"/>
    </w:rPr>
  </w:style>
  <w:style w:type="paragraph" w:styleId="Footer">
    <w:name w:val="footer"/>
    <w:basedOn w:val="Normal"/>
    <w:link w:val="FooterChar1"/>
    <w:rsid w:val="006857FF"/>
    <w:pPr>
      <w:suppressLineNumbers/>
      <w:tabs>
        <w:tab w:val="center" w:pos="4513"/>
        <w:tab w:val="right" w:pos="9026"/>
      </w:tabs>
      <w:suppressAutoHyphens/>
      <w:spacing w:line="100" w:lineRule="atLeast"/>
    </w:pPr>
    <w:rPr>
      <w:rFonts w:eastAsia="Arial Unicode MS" w:cs="Times New Roman"/>
      <w:color w:val="000000"/>
      <w:kern w:val="1"/>
      <w:szCs w:val="24"/>
      <w:lang w:eastAsia="ar-SA"/>
    </w:rPr>
  </w:style>
  <w:style w:type="character" w:customStyle="1" w:styleId="FooterChar1">
    <w:name w:val="Footer Char1"/>
    <w:basedOn w:val="DefaultParagraphFont"/>
    <w:link w:val="Footer"/>
    <w:rsid w:val="006857FF"/>
    <w:rPr>
      <w:rFonts w:eastAsia="Arial Unicode MS" w:cs="Times New Roman"/>
      <w:color w:val="000000"/>
      <w:kern w:val="1"/>
      <w:szCs w:val="24"/>
      <w:lang w:eastAsia="ar-SA"/>
    </w:rPr>
  </w:style>
  <w:style w:type="paragraph" w:customStyle="1" w:styleId="TableContents">
    <w:name w:val="Table Contents"/>
    <w:basedOn w:val="Normal"/>
    <w:rsid w:val="006857FF"/>
    <w:pPr>
      <w:suppressLineNumbers/>
      <w:suppressAutoHyphens/>
      <w:spacing w:line="100" w:lineRule="atLeast"/>
    </w:pPr>
    <w:rPr>
      <w:rFonts w:eastAsia="Arial Unicode MS" w:cs="Times New Roman"/>
      <w:color w:val="000000"/>
      <w:kern w:val="1"/>
      <w:szCs w:val="24"/>
      <w:lang w:eastAsia="ar-SA"/>
    </w:rPr>
  </w:style>
  <w:style w:type="paragraph" w:customStyle="1" w:styleId="TableHeading">
    <w:name w:val="Table Heading"/>
    <w:basedOn w:val="TableContents"/>
    <w:rsid w:val="006857FF"/>
    <w:pPr>
      <w:jc w:val="center"/>
    </w:pPr>
    <w:rPr>
      <w:b/>
      <w:bCs/>
    </w:rPr>
  </w:style>
  <w:style w:type="table" w:styleId="TableGrid">
    <w:name w:val="Table Grid"/>
    <w:basedOn w:val="TableNormal"/>
    <w:rsid w:val="006857FF"/>
    <w:rPr>
      <w:rFonts w:eastAsia="Times New Roman"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semiHidden/>
    <w:rsid w:val="006857FF"/>
    <w:pPr>
      <w:spacing w:after="160" w:line="240" w:lineRule="exact"/>
    </w:pPr>
    <w:rPr>
      <w:rFonts w:ascii="Tahoma" w:eastAsia="Times New Roman" w:hAnsi="Tahoma" w:cs="Times New Roman"/>
      <w:sz w:val="20"/>
      <w:szCs w:val="20"/>
      <w:lang w:val="en-US"/>
    </w:rPr>
  </w:style>
  <w:style w:type="character" w:customStyle="1" w:styleId="CharStyle131">
    <w:name w:val="CharStyle131"/>
    <w:rsid w:val="006857FF"/>
    <w:rPr>
      <w:rFonts w:ascii="Arial" w:eastAsia="Arial" w:hAnsi="Arial" w:cs="Arial"/>
      <w:b w:val="0"/>
      <w:bCs w:val="0"/>
      <w:i w:val="0"/>
      <w:iCs w:val="0"/>
      <w:smallCaps w:val="0"/>
      <w:sz w:val="16"/>
      <w:szCs w:val="16"/>
    </w:rPr>
  </w:style>
  <w:style w:type="paragraph" w:customStyle="1" w:styleId="Normal1">
    <w:name w:val="Normal1"/>
    <w:basedOn w:val="Normal"/>
    <w:rsid w:val="006857FF"/>
    <w:pPr>
      <w:widowControl w:val="0"/>
    </w:pPr>
    <w:rPr>
      <w:rFonts w:eastAsia="Times New Roman" w:cs="Times New Roman"/>
      <w:noProof/>
      <w:sz w:val="20"/>
      <w:szCs w:val="20"/>
      <w:lang w:val="en-US"/>
    </w:rPr>
  </w:style>
  <w:style w:type="paragraph" w:styleId="BodyTextIndent2">
    <w:name w:val="Body Text Indent 2"/>
    <w:basedOn w:val="Normal"/>
    <w:link w:val="BodyTextIndent2Char"/>
    <w:rsid w:val="006857FF"/>
    <w:pPr>
      <w:suppressAutoHyphens/>
      <w:spacing w:after="120" w:line="480" w:lineRule="auto"/>
      <w:ind w:left="283"/>
    </w:pPr>
    <w:rPr>
      <w:rFonts w:eastAsia="Arial Unicode MS" w:cs="Times New Roman"/>
      <w:color w:val="000000"/>
      <w:kern w:val="1"/>
      <w:szCs w:val="24"/>
      <w:lang w:eastAsia="ar-SA"/>
    </w:rPr>
  </w:style>
  <w:style w:type="character" w:customStyle="1" w:styleId="BodyTextIndent2Char">
    <w:name w:val="Body Text Indent 2 Char"/>
    <w:basedOn w:val="DefaultParagraphFont"/>
    <w:link w:val="BodyTextIndent2"/>
    <w:rsid w:val="006857FF"/>
    <w:rPr>
      <w:rFonts w:eastAsia="Arial Unicode MS" w:cs="Times New Roman"/>
      <w:color w:val="000000"/>
      <w:kern w:val="1"/>
      <w:szCs w:val="24"/>
      <w:lang w:eastAsia="ar-SA"/>
    </w:rPr>
  </w:style>
  <w:style w:type="paragraph" w:styleId="BodyTextIndent">
    <w:name w:val="Body Text Indent"/>
    <w:basedOn w:val="Normal"/>
    <w:link w:val="BodyTextIndentChar"/>
    <w:rsid w:val="006857FF"/>
    <w:pPr>
      <w:suppressAutoHyphens/>
      <w:spacing w:after="120" w:line="100" w:lineRule="atLeast"/>
      <w:ind w:left="283"/>
    </w:pPr>
    <w:rPr>
      <w:rFonts w:eastAsia="Arial Unicode MS" w:cs="Times New Roman"/>
      <w:color w:val="000000"/>
      <w:kern w:val="1"/>
      <w:szCs w:val="24"/>
      <w:lang w:eastAsia="ar-SA"/>
    </w:rPr>
  </w:style>
  <w:style w:type="character" w:customStyle="1" w:styleId="BodyTextIndentChar">
    <w:name w:val="Body Text Indent Char"/>
    <w:basedOn w:val="DefaultParagraphFont"/>
    <w:link w:val="BodyTextIndent"/>
    <w:rsid w:val="006857FF"/>
    <w:rPr>
      <w:rFonts w:eastAsia="Arial Unicode MS" w:cs="Times New Roman"/>
      <w:color w:val="000000"/>
      <w:kern w:val="1"/>
      <w:szCs w:val="24"/>
      <w:lang w:eastAsia="ar-SA"/>
    </w:rPr>
  </w:style>
  <w:style w:type="paragraph" w:customStyle="1" w:styleId="Heading21">
    <w:name w:val="Heading 21"/>
    <w:basedOn w:val="Normal"/>
    <w:rsid w:val="006857FF"/>
    <w:pPr>
      <w:widowControl w:val="0"/>
    </w:pPr>
    <w:rPr>
      <w:rFonts w:eastAsia="Times New Roman" w:cs="Times New Roman"/>
      <w:noProof/>
      <w:sz w:val="20"/>
      <w:szCs w:val="20"/>
      <w:lang w:val="en-US"/>
    </w:rPr>
  </w:style>
  <w:style w:type="paragraph" w:customStyle="1" w:styleId="xl28">
    <w:name w:val="xl28"/>
    <w:basedOn w:val="Normal"/>
    <w:rsid w:val="006857FF"/>
    <w:pPr>
      <w:pBdr>
        <w:left w:val="single" w:sz="8" w:space="0" w:color="auto"/>
        <w:bottom w:val="single" w:sz="8" w:space="0" w:color="auto"/>
        <w:right w:val="single" w:sz="8" w:space="0" w:color="auto"/>
      </w:pBdr>
      <w:spacing w:before="100" w:beforeAutospacing="1" w:after="100" w:afterAutospacing="1"/>
    </w:pPr>
    <w:rPr>
      <w:rFonts w:eastAsia="Times New Roman" w:cs="Times New Roman"/>
      <w:szCs w:val="24"/>
      <w:lang w:val="en-US"/>
    </w:rPr>
  </w:style>
  <w:style w:type="paragraph" w:customStyle="1" w:styleId="DefaultParagraphFont1">
    <w:name w:val="Default Paragraph Font1"/>
    <w:basedOn w:val="Normal"/>
    <w:rsid w:val="006857FF"/>
    <w:pPr>
      <w:widowControl w:val="0"/>
    </w:pPr>
    <w:rPr>
      <w:rFonts w:eastAsia="Times New Roman" w:cs="Times New Roman"/>
      <w:noProof/>
      <w:sz w:val="20"/>
      <w:szCs w:val="20"/>
      <w:lang w:val="en-GB"/>
    </w:rPr>
  </w:style>
  <w:style w:type="paragraph" w:styleId="BodyTextIndent3">
    <w:name w:val="Body Text Indent 3"/>
    <w:basedOn w:val="Normal"/>
    <w:link w:val="BodyTextIndent3Char"/>
    <w:rsid w:val="006857FF"/>
    <w:pPr>
      <w:suppressAutoHyphens/>
      <w:spacing w:after="120" w:line="100" w:lineRule="atLeast"/>
      <w:ind w:left="283"/>
    </w:pPr>
    <w:rPr>
      <w:rFonts w:eastAsia="Arial Unicode MS" w:cs="Times New Roman"/>
      <w:color w:val="000000"/>
      <w:kern w:val="1"/>
      <w:sz w:val="16"/>
      <w:szCs w:val="16"/>
      <w:lang w:eastAsia="ar-SA"/>
    </w:rPr>
  </w:style>
  <w:style w:type="character" w:customStyle="1" w:styleId="BodyTextIndent3Char">
    <w:name w:val="Body Text Indent 3 Char"/>
    <w:basedOn w:val="DefaultParagraphFont"/>
    <w:link w:val="BodyTextIndent3"/>
    <w:rsid w:val="006857FF"/>
    <w:rPr>
      <w:rFonts w:eastAsia="Arial Unicode MS" w:cs="Times New Roman"/>
      <w:color w:val="000000"/>
      <w:kern w:val="1"/>
      <w:sz w:val="16"/>
      <w:szCs w:val="16"/>
      <w:lang w:eastAsia="ar-SA"/>
    </w:rPr>
  </w:style>
  <w:style w:type="paragraph" w:customStyle="1" w:styleId="Level1">
    <w:name w:val="Level 1"/>
    <w:basedOn w:val="Normal"/>
    <w:rsid w:val="006857FF"/>
    <w:pPr>
      <w:numPr>
        <w:numId w:val="12"/>
      </w:numPr>
      <w:spacing w:after="240"/>
      <w:jc w:val="both"/>
      <w:outlineLvl w:val="0"/>
    </w:pPr>
    <w:rPr>
      <w:rFonts w:ascii="Arial" w:eastAsia="Times New Roman" w:hAnsi="Arial" w:cs="Arial"/>
      <w:sz w:val="20"/>
      <w:szCs w:val="20"/>
      <w:lang w:val="en-GB"/>
    </w:rPr>
  </w:style>
  <w:style w:type="paragraph" w:customStyle="1" w:styleId="Level2">
    <w:name w:val="Level 2"/>
    <w:basedOn w:val="Normal"/>
    <w:rsid w:val="006857FF"/>
    <w:pPr>
      <w:numPr>
        <w:ilvl w:val="1"/>
        <w:numId w:val="12"/>
      </w:numPr>
      <w:spacing w:after="240"/>
      <w:jc w:val="both"/>
      <w:outlineLvl w:val="1"/>
    </w:pPr>
    <w:rPr>
      <w:rFonts w:ascii="Arial" w:eastAsia="Times New Roman" w:hAnsi="Arial" w:cs="Arial"/>
      <w:sz w:val="20"/>
      <w:szCs w:val="20"/>
      <w:lang w:val="en-GB"/>
    </w:rPr>
  </w:style>
  <w:style w:type="paragraph" w:customStyle="1" w:styleId="Level3">
    <w:name w:val="Level 3"/>
    <w:basedOn w:val="Normal"/>
    <w:rsid w:val="006857FF"/>
    <w:pPr>
      <w:numPr>
        <w:ilvl w:val="2"/>
        <w:numId w:val="12"/>
      </w:numPr>
      <w:spacing w:after="240"/>
      <w:jc w:val="both"/>
      <w:outlineLvl w:val="2"/>
    </w:pPr>
    <w:rPr>
      <w:rFonts w:ascii="Arial" w:eastAsia="Times New Roman" w:hAnsi="Arial" w:cs="Arial"/>
      <w:sz w:val="20"/>
      <w:szCs w:val="20"/>
      <w:lang w:val="en-GB"/>
    </w:rPr>
  </w:style>
  <w:style w:type="paragraph" w:customStyle="1" w:styleId="Level4">
    <w:name w:val="Level 4"/>
    <w:basedOn w:val="Normal"/>
    <w:rsid w:val="006857FF"/>
    <w:pPr>
      <w:numPr>
        <w:ilvl w:val="3"/>
        <w:numId w:val="12"/>
      </w:numPr>
      <w:spacing w:after="240"/>
      <w:jc w:val="both"/>
      <w:outlineLvl w:val="3"/>
    </w:pPr>
    <w:rPr>
      <w:rFonts w:ascii="Arial" w:eastAsia="Times New Roman" w:hAnsi="Arial" w:cs="Arial"/>
      <w:sz w:val="20"/>
      <w:szCs w:val="20"/>
      <w:lang w:val="en-GB"/>
    </w:rPr>
  </w:style>
  <w:style w:type="paragraph" w:customStyle="1" w:styleId="Level5">
    <w:name w:val="Level 5"/>
    <w:basedOn w:val="Normal"/>
    <w:rsid w:val="006857FF"/>
    <w:pPr>
      <w:numPr>
        <w:ilvl w:val="4"/>
        <w:numId w:val="12"/>
      </w:numPr>
      <w:spacing w:after="240"/>
      <w:jc w:val="both"/>
      <w:outlineLvl w:val="4"/>
    </w:pPr>
    <w:rPr>
      <w:rFonts w:ascii="Arial" w:eastAsia="Times New Roman" w:hAnsi="Arial" w:cs="Arial"/>
      <w:sz w:val="20"/>
      <w:szCs w:val="20"/>
      <w:lang w:val="en-GB"/>
    </w:rPr>
  </w:style>
  <w:style w:type="paragraph" w:customStyle="1" w:styleId="Level6">
    <w:name w:val="Level 6"/>
    <w:basedOn w:val="Normal"/>
    <w:rsid w:val="006857FF"/>
    <w:pPr>
      <w:numPr>
        <w:ilvl w:val="5"/>
        <w:numId w:val="12"/>
      </w:numPr>
      <w:spacing w:after="240"/>
      <w:jc w:val="both"/>
      <w:outlineLvl w:val="5"/>
    </w:pPr>
    <w:rPr>
      <w:rFonts w:ascii="Arial" w:eastAsia="Times New Roman" w:hAnsi="Arial" w:cs="Arial"/>
      <w:sz w:val="20"/>
      <w:szCs w:val="20"/>
      <w:lang w:val="en-GB"/>
    </w:rPr>
  </w:style>
  <w:style w:type="paragraph" w:customStyle="1" w:styleId="SubHeading">
    <w:name w:val="Sub Heading"/>
    <w:basedOn w:val="Normal"/>
    <w:next w:val="Normal"/>
    <w:rsid w:val="006857FF"/>
    <w:pPr>
      <w:keepNext/>
      <w:keepLines/>
      <w:numPr>
        <w:numId w:val="13"/>
      </w:numPr>
      <w:spacing w:after="240"/>
      <w:jc w:val="center"/>
    </w:pPr>
    <w:rPr>
      <w:rFonts w:ascii="Arial" w:eastAsia="Times New Roman" w:hAnsi="Arial" w:cs="Arial"/>
      <w:b/>
      <w:caps/>
      <w:sz w:val="20"/>
      <w:szCs w:val="20"/>
      <w:lang w:val="en-GB"/>
    </w:rPr>
  </w:style>
  <w:style w:type="paragraph" w:styleId="PlainText">
    <w:name w:val="Plain Text"/>
    <w:basedOn w:val="Normal"/>
    <w:link w:val="PlainTextChar"/>
    <w:rsid w:val="006857FF"/>
    <w:rPr>
      <w:rFonts w:ascii="Courier New" w:eastAsia="Times New Roman" w:hAnsi="Courier New" w:cs="Times New Roman"/>
      <w:b/>
      <w:sz w:val="20"/>
      <w:szCs w:val="20"/>
      <w:lang w:val="en-US"/>
    </w:rPr>
  </w:style>
  <w:style w:type="character" w:customStyle="1" w:styleId="PlainTextChar">
    <w:name w:val="Plain Text Char"/>
    <w:basedOn w:val="DefaultParagraphFont"/>
    <w:link w:val="PlainText"/>
    <w:rsid w:val="006857FF"/>
    <w:rPr>
      <w:rFonts w:ascii="Courier New" w:eastAsia="Times New Roman" w:hAnsi="Courier New" w:cs="Times New Roman"/>
      <w:b/>
      <w:sz w:val="20"/>
      <w:szCs w:val="20"/>
      <w:lang w:val="en-US"/>
    </w:rPr>
  </w:style>
  <w:style w:type="character" w:styleId="PageNumber">
    <w:name w:val="page number"/>
    <w:basedOn w:val="DefaultParagraphFont"/>
    <w:rsid w:val="006857FF"/>
  </w:style>
  <w:style w:type="paragraph" w:customStyle="1" w:styleId="Plavi99">
    <w:name w:val="Plavi99"/>
    <w:basedOn w:val="Normal"/>
    <w:rsid w:val="006857FF"/>
    <w:pPr>
      <w:jc w:val="both"/>
    </w:pPr>
    <w:rPr>
      <w:rFonts w:ascii="TimesCiril" w:eastAsia="Times New Roman" w:hAnsi="TimesCiril" w:cs="Times New Roman"/>
      <w:sz w:val="28"/>
      <w:szCs w:val="20"/>
      <w:lang w:val="en-US"/>
    </w:rPr>
  </w:style>
  <w:style w:type="paragraph" w:styleId="List2">
    <w:name w:val="List 2"/>
    <w:basedOn w:val="Normal"/>
    <w:rsid w:val="006857FF"/>
    <w:pPr>
      <w:ind w:left="566" w:hanging="283"/>
    </w:pPr>
    <w:rPr>
      <w:rFonts w:eastAsia="Times New Roman" w:cs="Times New Roman"/>
      <w:sz w:val="20"/>
      <w:szCs w:val="20"/>
      <w:lang w:val="en-US"/>
    </w:rPr>
  </w:style>
  <w:style w:type="paragraph" w:styleId="List3">
    <w:name w:val="List 3"/>
    <w:basedOn w:val="Normal"/>
    <w:rsid w:val="006857FF"/>
    <w:pPr>
      <w:ind w:left="849" w:hanging="283"/>
    </w:pPr>
    <w:rPr>
      <w:rFonts w:eastAsia="Times New Roman" w:cs="Times New Roman"/>
      <w:sz w:val="20"/>
      <w:szCs w:val="20"/>
      <w:lang w:val="en-US"/>
    </w:rPr>
  </w:style>
  <w:style w:type="paragraph" w:styleId="List4">
    <w:name w:val="List 4"/>
    <w:basedOn w:val="Normal"/>
    <w:rsid w:val="006857FF"/>
    <w:pPr>
      <w:ind w:left="1132" w:hanging="283"/>
    </w:pPr>
    <w:rPr>
      <w:rFonts w:eastAsia="Times New Roman" w:cs="Times New Roman"/>
      <w:sz w:val="20"/>
      <w:szCs w:val="20"/>
      <w:lang w:val="en-US"/>
    </w:rPr>
  </w:style>
  <w:style w:type="paragraph" w:styleId="Closing">
    <w:name w:val="Closing"/>
    <w:basedOn w:val="Normal"/>
    <w:link w:val="ClosingChar"/>
    <w:rsid w:val="006857FF"/>
    <w:pPr>
      <w:ind w:left="4252"/>
    </w:pPr>
    <w:rPr>
      <w:rFonts w:eastAsia="Times New Roman" w:cs="Times New Roman"/>
      <w:sz w:val="20"/>
      <w:szCs w:val="20"/>
      <w:lang w:val="en-US"/>
    </w:rPr>
  </w:style>
  <w:style w:type="character" w:customStyle="1" w:styleId="ClosingChar">
    <w:name w:val="Closing Char"/>
    <w:basedOn w:val="DefaultParagraphFont"/>
    <w:link w:val="Closing"/>
    <w:rsid w:val="006857FF"/>
    <w:rPr>
      <w:rFonts w:eastAsia="Times New Roman" w:cs="Times New Roman"/>
      <w:sz w:val="20"/>
      <w:szCs w:val="20"/>
      <w:lang w:val="en-US"/>
    </w:rPr>
  </w:style>
  <w:style w:type="paragraph" w:styleId="ListBullet2">
    <w:name w:val="List Bullet 2"/>
    <w:basedOn w:val="Normal"/>
    <w:rsid w:val="006857FF"/>
    <w:pPr>
      <w:numPr>
        <w:numId w:val="16"/>
      </w:numPr>
    </w:pPr>
    <w:rPr>
      <w:rFonts w:eastAsia="Times New Roman" w:cs="Times New Roman"/>
      <w:sz w:val="20"/>
      <w:szCs w:val="20"/>
      <w:lang w:val="en-US"/>
    </w:rPr>
  </w:style>
  <w:style w:type="paragraph" w:styleId="ListBullet3">
    <w:name w:val="List Bullet 3"/>
    <w:basedOn w:val="Normal"/>
    <w:rsid w:val="006857FF"/>
    <w:pPr>
      <w:numPr>
        <w:numId w:val="17"/>
      </w:numPr>
    </w:pPr>
    <w:rPr>
      <w:rFonts w:eastAsia="Times New Roman" w:cs="Times New Roman"/>
      <w:sz w:val="20"/>
      <w:szCs w:val="20"/>
      <w:lang w:val="en-US"/>
    </w:rPr>
  </w:style>
  <w:style w:type="paragraph" w:styleId="ListContinue">
    <w:name w:val="List Continue"/>
    <w:basedOn w:val="Normal"/>
    <w:rsid w:val="006857FF"/>
    <w:pPr>
      <w:spacing w:after="120"/>
      <w:ind w:left="283"/>
    </w:pPr>
    <w:rPr>
      <w:rFonts w:eastAsia="Times New Roman" w:cs="Times New Roman"/>
      <w:sz w:val="20"/>
      <w:szCs w:val="20"/>
      <w:lang w:val="en-US"/>
    </w:rPr>
  </w:style>
  <w:style w:type="paragraph" w:styleId="ListContinue2">
    <w:name w:val="List Continue 2"/>
    <w:basedOn w:val="Normal"/>
    <w:rsid w:val="006857FF"/>
    <w:pPr>
      <w:spacing w:after="120"/>
      <w:ind w:left="566"/>
    </w:pPr>
    <w:rPr>
      <w:rFonts w:eastAsia="Times New Roman" w:cs="Times New Roman"/>
      <w:sz w:val="20"/>
      <w:szCs w:val="20"/>
      <w:lang w:val="en-US"/>
    </w:rPr>
  </w:style>
  <w:style w:type="paragraph" w:styleId="BodyTextFirstIndent">
    <w:name w:val="Body Text First Indent"/>
    <w:basedOn w:val="BodyText"/>
    <w:link w:val="BodyTextFirstIndentChar"/>
    <w:rsid w:val="006857FF"/>
    <w:pPr>
      <w:suppressAutoHyphens w:val="0"/>
      <w:spacing w:line="240" w:lineRule="auto"/>
      <w:ind w:firstLine="210"/>
    </w:pPr>
    <w:rPr>
      <w:rFonts w:eastAsia="Times New Roman"/>
      <w:color w:val="auto"/>
      <w:kern w:val="0"/>
      <w:sz w:val="20"/>
      <w:szCs w:val="20"/>
      <w:lang w:val="en-US" w:eastAsia="en-US"/>
    </w:rPr>
  </w:style>
  <w:style w:type="character" w:customStyle="1" w:styleId="BodyTextFirstIndentChar">
    <w:name w:val="Body Text First Indent Char"/>
    <w:basedOn w:val="BodyTextChar"/>
    <w:link w:val="BodyTextFirstIndent"/>
    <w:rsid w:val="006857FF"/>
    <w:rPr>
      <w:rFonts w:eastAsia="Times New Roman" w:cs="Times New Roman"/>
      <w:color w:val="000000"/>
      <w:kern w:val="1"/>
      <w:sz w:val="20"/>
      <w:szCs w:val="20"/>
      <w:lang w:val="en-US" w:eastAsia="ar-SA"/>
    </w:rPr>
  </w:style>
  <w:style w:type="paragraph" w:customStyle="1" w:styleId="Default">
    <w:name w:val="Default"/>
    <w:rsid w:val="006857FF"/>
    <w:pPr>
      <w:autoSpaceDE w:val="0"/>
      <w:autoSpaceDN w:val="0"/>
      <w:adjustRightInd w:val="0"/>
    </w:pPr>
    <w:rPr>
      <w:rFonts w:ascii="Arial" w:eastAsia="Calibri" w:hAnsi="Arial" w:cs="Arial"/>
      <w:color w:val="000000"/>
      <w:szCs w:val="24"/>
      <w:lang w:val="en-US"/>
    </w:rPr>
  </w:style>
  <w:style w:type="paragraph" w:customStyle="1" w:styleId="CharChar5CharCharCharCharChar1CharCharCharCharCharCharCharCharCharCharCharCharCharCharCharCharCharChar1">
    <w:name w:val="Char Char5 Char Char Char Char Char1 Char Char Char Char Char Char Char Char Char Char Char Char Char Char Char Char Char Char1"/>
    <w:basedOn w:val="Normal"/>
    <w:rsid w:val="006857FF"/>
    <w:pPr>
      <w:spacing w:after="160"/>
      <w:jc w:val="both"/>
    </w:pPr>
    <w:rPr>
      <w:rFonts w:eastAsia="Times New Roman" w:cs="Times New Roman"/>
      <w:szCs w:val="20"/>
      <w:lang w:val="en-US"/>
    </w:rPr>
  </w:style>
  <w:style w:type="paragraph" w:customStyle="1" w:styleId="CharCharCharCharCharChar1CharCharCharCharCharCharChar1CharCharCharChar">
    <w:name w:val="Char Char Char Char Char Char1 Char Char Char Char Char Char Char1 Char Char Char Char"/>
    <w:basedOn w:val="Normal"/>
    <w:rsid w:val="006857FF"/>
    <w:pPr>
      <w:spacing w:after="160"/>
      <w:jc w:val="both"/>
    </w:pPr>
    <w:rPr>
      <w:rFonts w:eastAsia="Times New Roman" w:cs="Times New Roman"/>
      <w:szCs w:val="20"/>
      <w:lang w:val="en-US"/>
    </w:rPr>
  </w:style>
  <w:style w:type="character" w:styleId="Strong">
    <w:name w:val="Strong"/>
    <w:qFormat/>
    <w:rsid w:val="006857FF"/>
    <w:rPr>
      <w:b/>
      <w:bCs/>
    </w:rPr>
  </w:style>
  <w:style w:type="paragraph" w:customStyle="1" w:styleId="Clan">
    <w:name w:val="Clan"/>
    <w:basedOn w:val="Normal"/>
    <w:rsid w:val="006857FF"/>
    <w:pPr>
      <w:keepNext/>
      <w:tabs>
        <w:tab w:val="left" w:pos="1080"/>
      </w:tabs>
      <w:spacing w:before="120" w:after="120"/>
      <w:ind w:left="720" w:right="720"/>
      <w:jc w:val="center"/>
    </w:pPr>
    <w:rPr>
      <w:rFonts w:ascii="Arial" w:eastAsia="Times New Roman" w:hAnsi="Arial" w:cs="Arial"/>
      <w:b/>
      <w:sz w:val="22"/>
      <w:lang w:val="sr-Cyrl-CS"/>
    </w:rPr>
  </w:style>
  <w:style w:type="character" w:styleId="FollowedHyperlink">
    <w:name w:val="FollowedHyperlink"/>
    <w:uiPriority w:val="99"/>
    <w:unhideWhenUsed/>
    <w:rsid w:val="006857FF"/>
    <w:rPr>
      <w:color w:val="800080"/>
      <w:u w:val="single"/>
    </w:rPr>
  </w:style>
  <w:style w:type="paragraph" w:customStyle="1" w:styleId="xl63">
    <w:name w:val="xl63"/>
    <w:basedOn w:val="Normal"/>
    <w:rsid w:val="006857FF"/>
    <w:pPr>
      <w:spacing w:before="100" w:beforeAutospacing="1" w:after="100" w:afterAutospacing="1"/>
      <w:textAlignment w:val="center"/>
    </w:pPr>
    <w:rPr>
      <w:rFonts w:eastAsia="Times New Roman" w:cs="Times New Roman"/>
      <w:szCs w:val="24"/>
      <w:lang w:val="en-US"/>
    </w:rPr>
  </w:style>
  <w:style w:type="paragraph" w:customStyle="1" w:styleId="xl64">
    <w:name w:val="xl64"/>
    <w:basedOn w:val="Normal"/>
    <w:rsid w:val="006857F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65">
    <w:name w:val="xl65"/>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Cs w:val="24"/>
      <w:lang w:val="en-US"/>
    </w:rPr>
  </w:style>
  <w:style w:type="paragraph" w:customStyle="1" w:styleId="xl66">
    <w:name w:val="xl66"/>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en-US"/>
    </w:rPr>
  </w:style>
  <w:style w:type="paragraph" w:customStyle="1" w:styleId="xl67">
    <w:name w:val="xl67"/>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val="en-US"/>
    </w:rPr>
  </w:style>
  <w:style w:type="paragraph" w:customStyle="1" w:styleId="xl68">
    <w:name w:val="xl68"/>
    <w:basedOn w:val="Normal"/>
    <w:rsid w:val="006857F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sz w:val="20"/>
      <w:szCs w:val="20"/>
      <w:lang w:val="en-US"/>
    </w:rPr>
  </w:style>
  <w:style w:type="paragraph" w:customStyle="1" w:styleId="xl69">
    <w:name w:val="xl69"/>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0"/>
      <w:szCs w:val="20"/>
      <w:lang w:val="en-US"/>
    </w:rPr>
  </w:style>
  <w:style w:type="paragraph" w:customStyle="1" w:styleId="xl70">
    <w:name w:val="xl70"/>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en-US"/>
    </w:rPr>
  </w:style>
  <w:style w:type="paragraph" w:customStyle="1" w:styleId="xl71">
    <w:name w:val="xl71"/>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2">
    <w:name w:val="xl72"/>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paragraph" w:customStyle="1" w:styleId="xl73">
    <w:name w:val="xl73"/>
    <w:basedOn w:val="Normal"/>
    <w:rsid w:val="006857F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en-US"/>
    </w:rPr>
  </w:style>
  <w:style w:type="paragraph" w:customStyle="1" w:styleId="xl74">
    <w:name w:val="xl74"/>
    <w:basedOn w:val="Normal"/>
    <w:rsid w:val="006857FF"/>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jc w:val="center"/>
      <w:textAlignment w:val="center"/>
    </w:pPr>
    <w:rPr>
      <w:rFonts w:eastAsia="Times New Roman" w:cs="Times New Roman"/>
      <w:b/>
      <w:bCs/>
      <w:color w:val="000000"/>
      <w:szCs w:val="24"/>
      <w:lang w:val="en-US"/>
    </w:rPr>
  </w:style>
  <w:style w:type="character" w:customStyle="1" w:styleId="Heading10">
    <w:name w:val="Heading #1_"/>
    <w:link w:val="Heading11"/>
    <w:rsid w:val="006857FF"/>
    <w:rPr>
      <w:b/>
      <w:bCs/>
      <w:sz w:val="28"/>
      <w:szCs w:val="28"/>
      <w:lang w:val="sr-Cyrl-CS" w:eastAsia="ja-JP"/>
    </w:rPr>
  </w:style>
  <w:style w:type="paragraph" w:customStyle="1" w:styleId="Heading11">
    <w:name w:val="Heading #1"/>
    <w:basedOn w:val="Normal"/>
    <w:link w:val="Heading10"/>
    <w:autoRedefine/>
    <w:qFormat/>
    <w:rsid w:val="006857FF"/>
    <w:pPr>
      <w:spacing w:before="240" w:after="240" w:line="389" w:lineRule="exact"/>
      <w:jc w:val="center"/>
      <w:outlineLvl w:val="0"/>
    </w:pPr>
    <w:rPr>
      <w:b/>
      <w:bCs/>
      <w:sz w:val="28"/>
      <w:szCs w:val="28"/>
      <w:lang w:val="sr-Cyrl-CS" w:eastAsia="ja-JP"/>
    </w:rPr>
  </w:style>
  <w:style w:type="numbering" w:customStyle="1" w:styleId="NoList2">
    <w:name w:val="No List2"/>
    <w:next w:val="NoList"/>
    <w:uiPriority w:val="99"/>
    <w:semiHidden/>
    <w:unhideWhenUsed/>
    <w:rsid w:val="006857FF"/>
  </w:style>
  <w:style w:type="numbering" w:customStyle="1" w:styleId="NoList3">
    <w:name w:val="No List3"/>
    <w:next w:val="NoList"/>
    <w:uiPriority w:val="99"/>
    <w:semiHidden/>
    <w:unhideWhenUsed/>
    <w:rsid w:val="006857FF"/>
  </w:style>
  <w:style w:type="numbering" w:customStyle="1" w:styleId="NoList4">
    <w:name w:val="No List4"/>
    <w:next w:val="NoList"/>
    <w:uiPriority w:val="99"/>
    <w:semiHidden/>
    <w:unhideWhenUsed/>
    <w:rsid w:val="006857FF"/>
  </w:style>
  <w:style w:type="numbering" w:customStyle="1" w:styleId="NoList5">
    <w:name w:val="No List5"/>
    <w:next w:val="NoList"/>
    <w:uiPriority w:val="99"/>
    <w:semiHidden/>
    <w:unhideWhenUsed/>
    <w:rsid w:val="00685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532721">
      <w:bodyDiv w:val="1"/>
      <w:marLeft w:val="0"/>
      <w:marRight w:val="0"/>
      <w:marTop w:val="0"/>
      <w:marBottom w:val="0"/>
      <w:divBdr>
        <w:top w:val="none" w:sz="0" w:space="0" w:color="auto"/>
        <w:left w:val="none" w:sz="0" w:space="0" w:color="auto"/>
        <w:bottom w:val="none" w:sz="0" w:space="0" w:color="auto"/>
        <w:right w:val="none" w:sz="0" w:space="0" w:color="auto"/>
      </w:divBdr>
    </w:div>
    <w:div w:id="958297145">
      <w:bodyDiv w:val="1"/>
      <w:marLeft w:val="0"/>
      <w:marRight w:val="0"/>
      <w:marTop w:val="0"/>
      <w:marBottom w:val="0"/>
      <w:divBdr>
        <w:top w:val="none" w:sz="0" w:space="0" w:color="auto"/>
        <w:left w:val="none" w:sz="0" w:space="0" w:color="auto"/>
        <w:bottom w:val="none" w:sz="0" w:space="0" w:color="auto"/>
        <w:right w:val="none" w:sz="0" w:space="0" w:color="auto"/>
      </w:divBdr>
    </w:div>
    <w:div w:id="1539704868">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8405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6</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Vulićević</dc:creator>
  <cp:keywords/>
  <dc:description/>
  <cp:lastModifiedBy>Marina Vulićević</cp:lastModifiedBy>
  <cp:revision>131</cp:revision>
  <dcterms:created xsi:type="dcterms:W3CDTF">2020-08-05T12:07:00Z</dcterms:created>
  <dcterms:modified xsi:type="dcterms:W3CDTF">2022-06-22T11:46:00Z</dcterms:modified>
</cp:coreProperties>
</file>